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3"/>
        <w:gridCol w:w="3081"/>
        <w:gridCol w:w="3079"/>
      </w:tblGrid>
      <w:tr w:rsidR="00AD09A4" w:rsidRPr="00D01FA4" w14:paraId="31BBD315" w14:textId="77777777" w:rsidTr="00AD09A4">
        <w:trPr>
          <w:trHeight w:val="213"/>
        </w:trPr>
        <w:tc>
          <w:tcPr>
            <w:tcW w:w="1877" w:type="pct"/>
            <w:tcBorders>
              <w:bottom w:val="dotted" w:sz="4" w:space="0" w:color="auto"/>
            </w:tcBorders>
          </w:tcPr>
          <w:p w14:paraId="3D31E18B" w14:textId="0AEA4F5C" w:rsidR="00AD09A4" w:rsidRPr="00D01FA4" w:rsidRDefault="00AD09A4" w:rsidP="005E12AC">
            <w:pPr>
              <w:pStyle w:val="Nagwek2"/>
              <w:spacing w:before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2" w:type="pct"/>
          </w:tcPr>
          <w:p w14:paraId="554AA90D" w14:textId="77777777" w:rsidR="00AD09A4" w:rsidRPr="00D01FA4" w:rsidRDefault="00AD09A4" w:rsidP="005E12AC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61" w:type="pct"/>
            <w:tcBorders>
              <w:bottom w:val="dotted" w:sz="4" w:space="0" w:color="auto"/>
            </w:tcBorders>
          </w:tcPr>
          <w:p w14:paraId="3DA65947" w14:textId="6939464B" w:rsidR="00AD09A4" w:rsidRPr="00D01FA4" w:rsidRDefault="00AD09A4" w:rsidP="005E12AC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AD09A4" w:rsidRPr="00D01FA4" w14:paraId="52B6C9FB" w14:textId="77777777" w:rsidTr="00AD09A4">
        <w:tc>
          <w:tcPr>
            <w:tcW w:w="1877" w:type="pct"/>
            <w:tcBorders>
              <w:top w:val="dotted" w:sz="4" w:space="0" w:color="auto"/>
            </w:tcBorders>
          </w:tcPr>
          <w:p w14:paraId="0D9DA1C0" w14:textId="0EB0C226" w:rsidR="00AD09A4" w:rsidRPr="00AD09A4" w:rsidRDefault="00AD09A4" w:rsidP="005E12AC">
            <w:pPr>
              <w:pStyle w:val="Nagwek2"/>
              <w:spacing w:before="120"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18"/>
                <w:szCs w:val="18"/>
                <w:lang w:val="pl-PL"/>
              </w:rPr>
              <w:t>(pieczątka pracodawcy)</w:t>
            </w:r>
          </w:p>
        </w:tc>
        <w:tc>
          <w:tcPr>
            <w:tcW w:w="1562" w:type="pct"/>
          </w:tcPr>
          <w:p w14:paraId="4F08D4AA" w14:textId="77777777" w:rsidR="00AD09A4" w:rsidRDefault="00AD09A4" w:rsidP="005E12AC">
            <w:pPr>
              <w:spacing w:before="120" w:after="24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1" w:type="pct"/>
            <w:tcBorders>
              <w:top w:val="dotted" w:sz="4" w:space="0" w:color="auto"/>
            </w:tcBorders>
          </w:tcPr>
          <w:p w14:paraId="73530369" w14:textId="2C443097" w:rsidR="00AD09A4" w:rsidRPr="008A373C" w:rsidRDefault="00AD09A4" w:rsidP="005E12AC">
            <w:pPr>
              <w:spacing w:before="120" w:after="240" w:line="276" w:lineRule="auto"/>
              <w:rPr>
                <w:rFonts w:ascii="Arial" w:hAnsi="Arial" w:cs="Arial"/>
                <w:sz w:val="16"/>
                <w:szCs w:val="16"/>
              </w:rPr>
            </w:pPr>
            <w:r w:rsidRPr="00AD09A4">
              <w:rPr>
                <w:rFonts w:ascii="Arial" w:hAnsi="Arial" w:cs="Arial"/>
                <w:sz w:val="18"/>
                <w:szCs w:val="18"/>
              </w:rPr>
              <w:t>(miejscowość, dnia)</w:t>
            </w:r>
          </w:p>
        </w:tc>
      </w:tr>
    </w:tbl>
    <w:p w14:paraId="1CABD401" w14:textId="77777777" w:rsidR="006A65F3" w:rsidRDefault="006A65F3"/>
    <w:tbl>
      <w:tblPr>
        <w:tblStyle w:val="Tabela-Siatka"/>
        <w:tblW w:w="5005" w:type="pct"/>
        <w:tblInd w:w="-5" w:type="dxa"/>
        <w:tblLook w:val="04A0" w:firstRow="1" w:lastRow="0" w:firstColumn="1" w:lastColumn="0" w:noHBand="0" w:noVBand="1"/>
      </w:tblPr>
      <w:tblGrid>
        <w:gridCol w:w="4961"/>
        <w:gridCol w:w="4902"/>
      </w:tblGrid>
      <w:tr w:rsidR="00AD09A4" w:rsidRPr="00D01FA4" w14:paraId="67818EC6" w14:textId="77777777" w:rsidTr="006A65F3">
        <w:trPr>
          <w:trHeight w:val="1309"/>
        </w:trPr>
        <w:tc>
          <w:tcPr>
            <w:tcW w:w="2515" w:type="pct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0AA0C6" w14:textId="50CA4C0A" w:rsidR="00AD09A4" w:rsidRPr="00D01FA4" w:rsidRDefault="00AD09A4" w:rsidP="005E12AC">
            <w:pPr>
              <w:spacing w:before="120" w:line="276" w:lineRule="auto"/>
              <w:rPr>
                <w:rFonts w:ascii="Arial" w:hAnsi="Arial" w:cs="Arial"/>
              </w:rPr>
            </w:pPr>
            <w:r w:rsidRPr="00AD39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pozycja rejestru zgłoszeń </w:t>
            </w:r>
            <w:r w:rsidRPr="00AD39E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– data wpływu wniosku</w:t>
            </w:r>
          </w:p>
        </w:tc>
        <w:tc>
          <w:tcPr>
            <w:tcW w:w="2485" w:type="pct"/>
            <w:tcBorders>
              <w:bottom w:val="dotted" w:sz="4" w:space="0" w:color="auto"/>
            </w:tcBorders>
          </w:tcPr>
          <w:p w14:paraId="55743E29" w14:textId="20D3665C" w:rsidR="00AD09A4" w:rsidRPr="00D01FA4" w:rsidRDefault="00AD09A4" w:rsidP="005E12AC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</w:tbl>
    <w:p w14:paraId="4A2625F8" w14:textId="3A689817" w:rsidR="00AD09A4" w:rsidRPr="00AD09A4" w:rsidRDefault="00AD09A4" w:rsidP="00AD09A4">
      <w:pPr>
        <w:spacing w:before="240"/>
        <w:rPr>
          <w:rFonts w:ascii="Arial" w:hAnsi="Arial" w:cs="Arial"/>
          <w:b/>
          <w:bCs/>
          <w:sz w:val="22"/>
          <w:szCs w:val="22"/>
          <w:u w:val="single"/>
        </w:rPr>
      </w:pPr>
      <w:r w:rsidRPr="00AD09A4">
        <w:rPr>
          <w:rFonts w:ascii="Arial" w:hAnsi="Arial" w:cs="Arial"/>
          <w:b/>
          <w:bCs/>
          <w:sz w:val="22"/>
          <w:szCs w:val="22"/>
          <w:u w:val="single"/>
        </w:rPr>
        <w:t>Wniosek o organizację prac interwencyjnych</w:t>
      </w:r>
    </w:p>
    <w:p w14:paraId="69993CA3" w14:textId="77777777" w:rsidR="00AD09A4" w:rsidRDefault="00AD09A4" w:rsidP="00AD09A4">
      <w:pPr>
        <w:spacing w:before="120" w:line="220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Podstawa prawna: </w:t>
      </w:r>
    </w:p>
    <w:p w14:paraId="5F911D1C" w14:textId="186ED6AA" w:rsidR="00AD09A4" w:rsidRDefault="00AD09A4" w:rsidP="00AD09A4">
      <w:pPr>
        <w:pStyle w:val="Akapitzlist"/>
        <w:numPr>
          <w:ilvl w:val="0"/>
          <w:numId w:val="21"/>
        </w:numPr>
        <w:spacing w:before="120" w:line="220" w:lineRule="exact"/>
        <w:contextualSpacing w:val="0"/>
        <w:rPr>
          <w:rFonts w:ascii="Arial" w:hAnsi="Arial" w:cs="Arial"/>
          <w:sz w:val="18"/>
          <w:szCs w:val="18"/>
        </w:rPr>
      </w:pPr>
      <w:r w:rsidRPr="00AD09A4">
        <w:rPr>
          <w:rFonts w:ascii="Arial" w:hAnsi="Arial" w:cs="Arial"/>
          <w:sz w:val="18"/>
          <w:szCs w:val="18"/>
        </w:rPr>
        <w:t>Ustawa z dnia 20 kwietnia 2004 r</w:t>
      </w:r>
      <w:r w:rsidR="00680A5D">
        <w:rPr>
          <w:rFonts w:ascii="Arial" w:hAnsi="Arial" w:cs="Arial"/>
          <w:sz w:val="18"/>
          <w:szCs w:val="18"/>
        </w:rPr>
        <w:t>.</w:t>
      </w:r>
      <w:r w:rsidRPr="00AD09A4">
        <w:rPr>
          <w:rFonts w:ascii="Arial" w:hAnsi="Arial" w:cs="Arial"/>
          <w:sz w:val="18"/>
          <w:szCs w:val="18"/>
        </w:rPr>
        <w:t xml:space="preserve"> o promocji zatrudnienia i instytucjach rynku pracy (</w:t>
      </w:r>
      <w:r w:rsidR="00AE7738">
        <w:rPr>
          <w:rFonts w:ascii="Arial" w:hAnsi="Arial" w:cs="Arial"/>
          <w:sz w:val="18"/>
          <w:szCs w:val="18"/>
        </w:rPr>
        <w:t>Dz. U. z 202</w:t>
      </w:r>
      <w:r w:rsidR="007F0A62">
        <w:rPr>
          <w:rFonts w:ascii="Arial" w:hAnsi="Arial" w:cs="Arial"/>
          <w:sz w:val="18"/>
          <w:szCs w:val="18"/>
        </w:rPr>
        <w:t>5</w:t>
      </w:r>
      <w:r w:rsidR="00AE7738">
        <w:rPr>
          <w:rFonts w:ascii="Arial" w:hAnsi="Arial" w:cs="Arial"/>
          <w:sz w:val="18"/>
          <w:szCs w:val="18"/>
        </w:rPr>
        <w:t xml:space="preserve"> r., poz. </w:t>
      </w:r>
      <w:r w:rsidR="007F0A62">
        <w:rPr>
          <w:rFonts w:ascii="Arial" w:hAnsi="Arial" w:cs="Arial"/>
          <w:sz w:val="18"/>
          <w:szCs w:val="18"/>
        </w:rPr>
        <w:t>21</w:t>
      </w:r>
      <w:r w:rsidR="00182A2B">
        <w:rPr>
          <w:rFonts w:ascii="Arial" w:hAnsi="Arial" w:cs="Arial"/>
          <w:sz w:val="18"/>
          <w:szCs w:val="18"/>
        </w:rPr>
        <w:t>4 z późn. zm</w:t>
      </w:r>
      <w:r w:rsidR="00AE7738">
        <w:rPr>
          <w:rFonts w:ascii="Arial" w:hAnsi="Arial" w:cs="Arial"/>
          <w:sz w:val="18"/>
          <w:szCs w:val="18"/>
        </w:rPr>
        <w:t>.</w:t>
      </w:r>
      <w:r w:rsidRPr="00AD09A4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;</w:t>
      </w:r>
    </w:p>
    <w:p w14:paraId="4736FC10" w14:textId="7B7D152D" w:rsidR="00AD09A4" w:rsidRDefault="00AD09A4" w:rsidP="00AD09A4">
      <w:pPr>
        <w:pStyle w:val="Akapitzlist"/>
        <w:numPr>
          <w:ilvl w:val="0"/>
          <w:numId w:val="21"/>
        </w:numPr>
        <w:spacing w:before="120" w:line="220" w:lineRule="exact"/>
        <w:contextualSpacing w:val="0"/>
        <w:rPr>
          <w:rFonts w:ascii="Arial" w:hAnsi="Arial" w:cs="Arial"/>
          <w:sz w:val="18"/>
          <w:szCs w:val="18"/>
        </w:rPr>
      </w:pPr>
      <w:r w:rsidRPr="00AD09A4">
        <w:rPr>
          <w:rFonts w:ascii="Arial" w:hAnsi="Arial" w:cs="Arial"/>
          <w:sz w:val="18"/>
          <w:szCs w:val="18"/>
        </w:rPr>
        <w:t xml:space="preserve">Rozporządzenie Ministra </w:t>
      </w:r>
      <w:r w:rsidR="00636055">
        <w:rPr>
          <w:rFonts w:ascii="Arial" w:hAnsi="Arial" w:cs="Arial"/>
          <w:sz w:val="18"/>
          <w:szCs w:val="18"/>
        </w:rPr>
        <w:t>Rodziny</w:t>
      </w:r>
      <w:r w:rsidR="00836182">
        <w:rPr>
          <w:rFonts w:ascii="Arial" w:hAnsi="Arial" w:cs="Arial"/>
          <w:sz w:val="18"/>
          <w:szCs w:val="18"/>
        </w:rPr>
        <w:t xml:space="preserve">, </w:t>
      </w:r>
      <w:r w:rsidRPr="00AD09A4">
        <w:rPr>
          <w:rFonts w:ascii="Arial" w:hAnsi="Arial" w:cs="Arial"/>
          <w:sz w:val="18"/>
          <w:szCs w:val="18"/>
        </w:rPr>
        <w:t xml:space="preserve">Pracy i Polityki Społecznej </w:t>
      </w:r>
      <w:r w:rsidR="00680A5D">
        <w:rPr>
          <w:rFonts w:ascii="Arial" w:hAnsi="Arial" w:cs="Arial"/>
          <w:sz w:val="18"/>
          <w:szCs w:val="18"/>
        </w:rPr>
        <w:t>z</w:t>
      </w:r>
      <w:r w:rsidRPr="00AD09A4">
        <w:rPr>
          <w:rFonts w:ascii="Arial" w:hAnsi="Arial" w:cs="Arial"/>
          <w:sz w:val="18"/>
          <w:szCs w:val="18"/>
        </w:rPr>
        <w:t xml:space="preserve"> dnia 2</w:t>
      </w:r>
      <w:r w:rsidR="009E56AF">
        <w:rPr>
          <w:rFonts w:ascii="Arial" w:hAnsi="Arial" w:cs="Arial"/>
          <w:sz w:val="18"/>
          <w:szCs w:val="18"/>
        </w:rPr>
        <w:t>4</w:t>
      </w:r>
      <w:r w:rsidRPr="00AD09A4">
        <w:rPr>
          <w:rFonts w:ascii="Arial" w:hAnsi="Arial" w:cs="Arial"/>
          <w:sz w:val="18"/>
          <w:szCs w:val="18"/>
        </w:rPr>
        <w:t xml:space="preserve"> czerwca 20</w:t>
      </w:r>
      <w:r w:rsidR="009E56AF">
        <w:rPr>
          <w:rFonts w:ascii="Arial" w:hAnsi="Arial" w:cs="Arial"/>
          <w:sz w:val="18"/>
          <w:szCs w:val="18"/>
        </w:rPr>
        <w:t>1</w:t>
      </w:r>
      <w:r w:rsidRPr="00AD09A4">
        <w:rPr>
          <w:rFonts w:ascii="Arial" w:hAnsi="Arial" w:cs="Arial"/>
          <w:sz w:val="18"/>
          <w:szCs w:val="18"/>
        </w:rPr>
        <w:t>4</w:t>
      </w:r>
      <w:r w:rsidR="00680A5D">
        <w:rPr>
          <w:rFonts w:ascii="Arial" w:hAnsi="Arial" w:cs="Arial"/>
          <w:sz w:val="18"/>
          <w:szCs w:val="18"/>
        </w:rPr>
        <w:t xml:space="preserve"> </w:t>
      </w:r>
      <w:r w:rsidR="009E56AF">
        <w:rPr>
          <w:rFonts w:ascii="Arial" w:hAnsi="Arial" w:cs="Arial"/>
          <w:sz w:val="18"/>
          <w:szCs w:val="18"/>
        </w:rPr>
        <w:t>r.</w:t>
      </w:r>
      <w:r w:rsidR="00A6773E">
        <w:rPr>
          <w:rFonts w:ascii="Arial" w:hAnsi="Arial" w:cs="Arial"/>
          <w:sz w:val="18"/>
          <w:szCs w:val="18"/>
        </w:rPr>
        <w:t xml:space="preserve"> </w:t>
      </w:r>
      <w:r w:rsidRPr="00AD09A4">
        <w:rPr>
          <w:rFonts w:ascii="Arial" w:hAnsi="Arial" w:cs="Arial"/>
          <w:sz w:val="18"/>
          <w:szCs w:val="18"/>
        </w:rPr>
        <w:t>w sprawie organizowania prac interwencyjnych i robót publicznych oraz jednorazowej refundacji kosztów z tytułu opłaconych składek na ubezpieczenie społeczne (Dz. U. z 20</w:t>
      </w:r>
      <w:r w:rsidR="009E56AF">
        <w:rPr>
          <w:rFonts w:ascii="Arial" w:hAnsi="Arial" w:cs="Arial"/>
          <w:sz w:val="18"/>
          <w:szCs w:val="18"/>
        </w:rPr>
        <w:t>1</w:t>
      </w:r>
      <w:r w:rsidR="00A6773E">
        <w:rPr>
          <w:rFonts w:ascii="Arial" w:hAnsi="Arial" w:cs="Arial"/>
          <w:sz w:val="18"/>
          <w:szCs w:val="18"/>
        </w:rPr>
        <w:t>4</w:t>
      </w:r>
      <w:r w:rsidRPr="00AD09A4">
        <w:rPr>
          <w:rFonts w:ascii="Arial" w:hAnsi="Arial" w:cs="Arial"/>
          <w:sz w:val="18"/>
          <w:szCs w:val="18"/>
        </w:rPr>
        <w:t xml:space="preserve">r. poz. </w:t>
      </w:r>
      <w:r w:rsidR="009E56AF">
        <w:rPr>
          <w:rFonts w:ascii="Arial" w:hAnsi="Arial" w:cs="Arial"/>
          <w:sz w:val="18"/>
          <w:szCs w:val="18"/>
        </w:rPr>
        <w:t>864 z póź</w:t>
      </w:r>
      <w:r w:rsidR="000401B7">
        <w:rPr>
          <w:rFonts w:ascii="Arial" w:hAnsi="Arial" w:cs="Arial"/>
          <w:sz w:val="18"/>
          <w:szCs w:val="18"/>
        </w:rPr>
        <w:t>n</w:t>
      </w:r>
      <w:r w:rsidR="009E56AF">
        <w:rPr>
          <w:rFonts w:ascii="Arial" w:hAnsi="Arial" w:cs="Arial"/>
          <w:sz w:val="18"/>
          <w:szCs w:val="18"/>
        </w:rPr>
        <w:t>.</w:t>
      </w:r>
      <w:r w:rsidR="000401B7">
        <w:rPr>
          <w:rFonts w:ascii="Arial" w:hAnsi="Arial" w:cs="Arial"/>
          <w:sz w:val="18"/>
          <w:szCs w:val="18"/>
        </w:rPr>
        <w:t xml:space="preserve"> </w:t>
      </w:r>
      <w:r w:rsidR="009E56AF">
        <w:rPr>
          <w:rFonts w:ascii="Arial" w:hAnsi="Arial" w:cs="Arial"/>
          <w:sz w:val="18"/>
          <w:szCs w:val="18"/>
        </w:rPr>
        <w:t>zm.</w:t>
      </w:r>
      <w:r w:rsidRPr="00AD09A4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;</w:t>
      </w:r>
    </w:p>
    <w:p w14:paraId="10B743D3" w14:textId="5BE723A2" w:rsidR="00AD09A4" w:rsidRDefault="00AD09A4" w:rsidP="00AD09A4">
      <w:pPr>
        <w:pStyle w:val="Akapitzlist"/>
        <w:numPr>
          <w:ilvl w:val="0"/>
          <w:numId w:val="21"/>
        </w:numPr>
        <w:spacing w:before="120" w:line="220" w:lineRule="exact"/>
        <w:contextualSpacing w:val="0"/>
        <w:rPr>
          <w:rFonts w:ascii="Arial" w:hAnsi="Arial" w:cs="Arial"/>
          <w:sz w:val="18"/>
          <w:szCs w:val="18"/>
        </w:rPr>
      </w:pPr>
      <w:r w:rsidRPr="00AD09A4">
        <w:rPr>
          <w:rFonts w:ascii="Arial" w:hAnsi="Arial" w:cs="Arial"/>
          <w:sz w:val="18"/>
          <w:szCs w:val="18"/>
        </w:rPr>
        <w:t>Roz</w:t>
      </w:r>
      <w:r w:rsidR="00D70B6E">
        <w:rPr>
          <w:rFonts w:ascii="Arial" w:hAnsi="Arial" w:cs="Arial"/>
          <w:sz w:val="18"/>
          <w:szCs w:val="18"/>
        </w:rPr>
        <w:t xml:space="preserve">porządzenie Komisji (UE) nr </w:t>
      </w:r>
      <w:r w:rsidR="00E500D9">
        <w:rPr>
          <w:rFonts w:ascii="Arial" w:hAnsi="Arial" w:cs="Arial"/>
          <w:sz w:val="18"/>
          <w:szCs w:val="18"/>
        </w:rPr>
        <w:t>2023/2831</w:t>
      </w:r>
      <w:r w:rsidR="00D70B6E">
        <w:rPr>
          <w:rFonts w:ascii="Arial" w:hAnsi="Arial" w:cs="Arial"/>
          <w:sz w:val="18"/>
          <w:szCs w:val="18"/>
        </w:rPr>
        <w:t xml:space="preserve"> z dnia 1</w:t>
      </w:r>
      <w:r w:rsidR="00E500D9">
        <w:rPr>
          <w:rFonts w:ascii="Arial" w:hAnsi="Arial" w:cs="Arial"/>
          <w:sz w:val="18"/>
          <w:szCs w:val="18"/>
        </w:rPr>
        <w:t>3</w:t>
      </w:r>
      <w:r w:rsidR="00D70B6E">
        <w:rPr>
          <w:rFonts w:ascii="Arial" w:hAnsi="Arial" w:cs="Arial"/>
          <w:sz w:val="18"/>
          <w:szCs w:val="18"/>
        </w:rPr>
        <w:t xml:space="preserve"> grudnia 20</w:t>
      </w:r>
      <w:r w:rsidR="00E500D9">
        <w:rPr>
          <w:rFonts w:ascii="Arial" w:hAnsi="Arial" w:cs="Arial"/>
          <w:sz w:val="18"/>
          <w:szCs w:val="18"/>
        </w:rPr>
        <w:t>2</w:t>
      </w:r>
      <w:r w:rsidRPr="00AD09A4">
        <w:rPr>
          <w:rFonts w:ascii="Arial" w:hAnsi="Arial" w:cs="Arial"/>
          <w:sz w:val="18"/>
          <w:szCs w:val="18"/>
        </w:rPr>
        <w:t>3</w:t>
      </w:r>
      <w:r w:rsidR="00680A5D">
        <w:rPr>
          <w:rFonts w:ascii="Arial" w:hAnsi="Arial" w:cs="Arial"/>
          <w:sz w:val="18"/>
          <w:szCs w:val="18"/>
        </w:rPr>
        <w:t xml:space="preserve"> </w:t>
      </w:r>
      <w:r w:rsidRPr="00AD09A4">
        <w:rPr>
          <w:rFonts w:ascii="Arial" w:hAnsi="Arial" w:cs="Arial"/>
          <w:sz w:val="18"/>
          <w:szCs w:val="18"/>
        </w:rPr>
        <w:t>r. w sprawie stosowania art. 107 i 108 Traktatu o</w:t>
      </w:r>
      <w:r w:rsidR="005D66C1">
        <w:rPr>
          <w:rFonts w:ascii="Arial" w:hAnsi="Arial" w:cs="Arial"/>
          <w:sz w:val="18"/>
          <w:szCs w:val="18"/>
        </w:rPr>
        <w:t> </w:t>
      </w:r>
      <w:r w:rsidRPr="00AD09A4">
        <w:rPr>
          <w:rFonts w:ascii="Arial" w:hAnsi="Arial" w:cs="Arial"/>
          <w:sz w:val="18"/>
          <w:szCs w:val="18"/>
        </w:rPr>
        <w:t>funkcjonowaniu Unii Europejskiej do pomocy de minimis (Dz. Urz. UE L</w:t>
      </w:r>
      <w:r w:rsidR="00E500D9">
        <w:rPr>
          <w:rFonts w:ascii="Arial" w:hAnsi="Arial" w:cs="Arial"/>
          <w:sz w:val="18"/>
          <w:szCs w:val="18"/>
        </w:rPr>
        <w:t xml:space="preserve"> 2023/2831</w:t>
      </w:r>
      <w:r w:rsidRPr="00AD09A4">
        <w:rPr>
          <w:rFonts w:ascii="Arial" w:hAnsi="Arial" w:cs="Arial"/>
          <w:sz w:val="18"/>
          <w:szCs w:val="18"/>
        </w:rPr>
        <w:t xml:space="preserve"> </w:t>
      </w:r>
      <w:r w:rsidR="00D70B6E">
        <w:rPr>
          <w:rFonts w:ascii="Arial" w:hAnsi="Arial" w:cs="Arial"/>
          <w:sz w:val="18"/>
          <w:szCs w:val="18"/>
        </w:rPr>
        <w:t xml:space="preserve"> z </w:t>
      </w:r>
      <w:r w:rsidR="00E500D9">
        <w:rPr>
          <w:rFonts w:ascii="Arial" w:hAnsi="Arial" w:cs="Arial"/>
          <w:sz w:val="18"/>
          <w:szCs w:val="18"/>
        </w:rPr>
        <w:t>15</w:t>
      </w:r>
      <w:r w:rsidR="00D70B6E">
        <w:rPr>
          <w:rFonts w:ascii="Arial" w:hAnsi="Arial" w:cs="Arial"/>
          <w:sz w:val="18"/>
          <w:szCs w:val="18"/>
        </w:rPr>
        <w:t>.12.20</w:t>
      </w:r>
      <w:r w:rsidR="00E500D9">
        <w:rPr>
          <w:rFonts w:ascii="Arial" w:hAnsi="Arial" w:cs="Arial"/>
          <w:sz w:val="18"/>
          <w:szCs w:val="18"/>
        </w:rPr>
        <w:t>23</w:t>
      </w:r>
      <w:r w:rsidRPr="00AD09A4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;</w:t>
      </w:r>
    </w:p>
    <w:p w14:paraId="6C763254" w14:textId="77777777" w:rsidR="00162F90" w:rsidRDefault="00AD09A4" w:rsidP="00AD09A4">
      <w:pPr>
        <w:pStyle w:val="Akapitzlist"/>
        <w:numPr>
          <w:ilvl w:val="0"/>
          <w:numId w:val="21"/>
        </w:numPr>
        <w:spacing w:before="120" w:line="220" w:lineRule="exact"/>
        <w:contextualSpacing w:val="0"/>
        <w:rPr>
          <w:rFonts w:ascii="Arial" w:hAnsi="Arial" w:cs="Arial"/>
          <w:sz w:val="18"/>
          <w:szCs w:val="18"/>
        </w:rPr>
      </w:pPr>
      <w:r w:rsidRPr="00AD09A4">
        <w:rPr>
          <w:rFonts w:ascii="Arial" w:hAnsi="Arial" w:cs="Arial"/>
          <w:sz w:val="18"/>
          <w:szCs w:val="18"/>
        </w:rPr>
        <w:t>Rozporządzenie Komisji (UE) nr 1408/2013 z dnia 18 grudnia 2013</w:t>
      </w:r>
      <w:r w:rsidR="00680A5D">
        <w:rPr>
          <w:rFonts w:ascii="Arial" w:hAnsi="Arial" w:cs="Arial"/>
          <w:sz w:val="18"/>
          <w:szCs w:val="18"/>
        </w:rPr>
        <w:t xml:space="preserve"> </w:t>
      </w:r>
      <w:r w:rsidRPr="00AD09A4">
        <w:rPr>
          <w:rFonts w:ascii="Arial" w:hAnsi="Arial" w:cs="Arial"/>
          <w:sz w:val="18"/>
          <w:szCs w:val="18"/>
        </w:rPr>
        <w:t>r. w sprawie stosowania art. 107 i 108 Traktatu o</w:t>
      </w:r>
      <w:r w:rsidR="005D66C1">
        <w:rPr>
          <w:rFonts w:ascii="Arial" w:hAnsi="Arial" w:cs="Arial"/>
          <w:sz w:val="18"/>
          <w:szCs w:val="18"/>
        </w:rPr>
        <w:t> </w:t>
      </w:r>
      <w:r w:rsidRPr="00AD09A4">
        <w:rPr>
          <w:rFonts w:ascii="Arial" w:hAnsi="Arial" w:cs="Arial"/>
          <w:sz w:val="18"/>
          <w:szCs w:val="18"/>
        </w:rPr>
        <w:t>funkcjonowaniu Unii Europejskiej do pomocy de minimis w sektorze rolnym (Dz. Urz. UE L 352 z 24.12.2013, str.</w:t>
      </w:r>
      <w:r w:rsidR="00680A5D">
        <w:rPr>
          <w:rFonts w:ascii="Arial" w:hAnsi="Arial" w:cs="Arial"/>
          <w:sz w:val="18"/>
          <w:szCs w:val="18"/>
        </w:rPr>
        <w:t> </w:t>
      </w:r>
      <w:r w:rsidRPr="00AD09A4">
        <w:rPr>
          <w:rFonts w:ascii="Arial" w:hAnsi="Arial" w:cs="Arial"/>
          <w:sz w:val="18"/>
          <w:szCs w:val="18"/>
        </w:rPr>
        <w:t>9</w:t>
      </w:r>
      <w:r w:rsidR="00337D2C">
        <w:rPr>
          <w:rFonts w:ascii="Arial" w:hAnsi="Arial" w:cs="Arial"/>
          <w:sz w:val="18"/>
          <w:szCs w:val="18"/>
        </w:rPr>
        <w:t>, z późn. zm.</w:t>
      </w:r>
      <w:r w:rsidR="00162F90">
        <w:rPr>
          <w:rFonts w:ascii="Arial" w:hAnsi="Arial" w:cs="Arial"/>
          <w:sz w:val="18"/>
          <w:szCs w:val="18"/>
        </w:rPr>
        <w:t>);</w:t>
      </w:r>
    </w:p>
    <w:p w14:paraId="22A23335" w14:textId="191854C1" w:rsidR="00AD09A4" w:rsidRDefault="00162F90" w:rsidP="00AD09A4">
      <w:pPr>
        <w:pStyle w:val="Akapitzlist"/>
        <w:numPr>
          <w:ilvl w:val="0"/>
          <w:numId w:val="21"/>
        </w:numPr>
        <w:spacing w:before="120" w:line="220" w:lineRule="exact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Rozporządzenie   Komisji (UE) nr 717/2014 z dnia 27 czerwca 2014r. w sprawie stosowania art. 107 i 108 Traktatu o funkcjonowaniu Unii Europejskiej do pomocy de minimis w sektorze rybołówstwa i akwakultury (Dz. Urz UE L 190 z 28.06.2014, str. 45, z późn. zm.). </w:t>
      </w:r>
    </w:p>
    <w:p w14:paraId="20125F77" w14:textId="5AA27209" w:rsidR="00AD09A4" w:rsidRDefault="00AD09A4" w:rsidP="00680A5D">
      <w:pPr>
        <w:pStyle w:val="Akapitzlist"/>
        <w:numPr>
          <w:ilvl w:val="0"/>
          <w:numId w:val="22"/>
        </w:numPr>
        <w:spacing w:before="240" w:line="220" w:lineRule="exact"/>
        <w:ind w:left="0" w:firstLine="142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AD09A4">
        <w:rPr>
          <w:rFonts w:ascii="Arial" w:hAnsi="Arial" w:cs="Arial"/>
          <w:b/>
          <w:bCs/>
          <w:sz w:val="22"/>
          <w:szCs w:val="22"/>
        </w:rPr>
        <w:t>Podstawowe informacje o pracodawcy</w:t>
      </w:r>
    </w:p>
    <w:p w14:paraId="7540D906" w14:textId="77777777" w:rsid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 w:rsidRPr="00AD39E3">
        <w:rPr>
          <w:rFonts w:ascii="Arial" w:hAnsi="Arial" w:cs="Arial"/>
          <w:sz w:val="18"/>
          <w:szCs w:val="18"/>
        </w:rPr>
        <w:t>Peł</w:t>
      </w:r>
      <w:r>
        <w:rPr>
          <w:rFonts w:ascii="Arial" w:hAnsi="Arial" w:cs="Arial"/>
          <w:sz w:val="18"/>
          <w:szCs w:val="18"/>
        </w:rPr>
        <w:t xml:space="preserve">na nazwa pracodawcy: </w:t>
      </w:r>
    </w:p>
    <w:p w14:paraId="7A78A4B7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E6FAB21" w14:textId="4EB7C11F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C1E5C82" w14:textId="30DADEFE" w:rsid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siedziby pracodawcy: </w:t>
      </w:r>
    </w:p>
    <w:p w14:paraId="0CCDE0CB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73CFC02A" w14:textId="0153F440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9B455BE" w14:textId="29FDF1AF" w:rsid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Numer telefonu, e-mail: </w:t>
      </w:r>
    </w:p>
    <w:p w14:paraId="0C616AC1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C19E443" w14:textId="0830F26C" w:rsid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Miejsce prowadzenia działalności: </w:t>
      </w:r>
    </w:p>
    <w:p w14:paraId="4856B927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4209ECB4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19908967" w14:textId="0E4D3742" w:rsid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Imię i nazwisko pracodawcy oraz nazwa pełnionej funkcji: </w:t>
      </w:r>
    </w:p>
    <w:p w14:paraId="58F3F468" w14:textId="77777777" w:rsidR="00AD39E3" w:rsidRDefault="00AD39E3" w:rsidP="00AD39E3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4A5A9A97" w14:textId="344F92D1" w:rsidR="00AD39E3" w:rsidRPr="00AD39E3" w:rsidRDefault="00AD39E3" w:rsidP="00AD39E3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AD39E3">
        <w:rPr>
          <w:rFonts w:ascii="Arial" w:hAnsi="Arial" w:cs="Arial"/>
          <w:sz w:val="18"/>
          <w:szCs w:val="18"/>
        </w:rPr>
        <w:t xml:space="preserve">Imię i nazwisko, stanowisko oraz telefon osoby uprawnionej do udzielania informacji w sprawie złożonego wniosku: </w:t>
      </w:r>
    </w:p>
    <w:p w14:paraId="752A7D53" w14:textId="6A36B942" w:rsidR="005D66C1" w:rsidRDefault="00AD39E3" w:rsidP="006D2642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  <w:r w:rsidR="005D66C1">
        <w:rPr>
          <w:rFonts w:ascii="Arial" w:hAnsi="Arial" w:cs="Arial"/>
          <w:sz w:val="18"/>
          <w:szCs w:val="18"/>
        </w:rPr>
        <w:br w:type="page"/>
      </w:r>
    </w:p>
    <w:p w14:paraId="2839ABB2" w14:textId="7F9621FD" w:rsidR="00AD39E3" w:rsidRPr="00680A5D" w:rsidRDefault="00521231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521231">
        <w:rPr>
          <w:rFonts w:ascii="Arial" w:hAnsi="Arial" w:cs="Arial"/>
          <w:sz w:val="18"/>
          <w:szCs w:val="18"/>
        </w:rPr>
        <w:lastRenderedPageBreak/>
        <w:t>Numer REGON</w:t>
      </w:r>
      <w:r w:rsidR="00AD39E3" w:rsidRPr="00AD39E3">
        <w:rPr>
          <w:rFonts w:ascii="Arial" w:hAnsi="Arial" w:cs="Arial"/>
          <w:sz w:val="18"/>
          <w:szCs w:val="18"/>
        </w:rPr>
        <w:t xml:space="preserve">: </w:t>
      </w:r>
      <w:r w:rsidR="00AD39E3" w:rsidRPr="00680A5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2183C8FE" w14:textId="68390979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Numer NIP</w:t>
      </w:r>
      <w:r w:rsidRPr="00AD39E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4A0E2CEE" w14:textId="35320569" w:rsidR="00680A5D" w:rsidRPr="00AD39E3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Oznaczenie formy organizacyjno-prawnej prowadzonej działalności</w:t>
      </w:r>
      <w:r w:rsidRPr="00AD39E3">
        <w:rPr>
          <w:rFonts w:ascii="Arial" w:hAnsi="Arial" w:cs="Arial"/>
          <w:sz w:val="18"/>
          <w:szCs w:val="18"/>
        </w:rPr>
        <w:t xml:space="preserve">: </w:t>
      </w:r>
    </w:p>
    <w:p w14:paraId="1CDE90F0" w14:textId="77777777" w:rsidR="00680A5D" w:rsidRDefault="00680A5D" w:rsidP="00680A5D">
      <w:pPr>
        <w:pStyle w:val="Akapitzlist"/>
        <w:spacing w:before="120" w:line="220" w:lineRule="exact"/>
        <w:ind w:left="709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1D29CBE5" w14:textId="17FC5FC8" w:rsid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Kod klasyfikacji prowadzonej działalności według PKD</w:t>
      </w:r>
      <w:r w:rsidRPr="00AD39E3">
        <w:rPr>
          <w:rFonts w:ascii="Arial" w:hAnsi="Arial" w:cs="Arial"/>
          <w:sz w:val="18"/>
          <w:szCs w:val="18"/>
        </w:rPr>
        <w:t xml:space="preserve">: </w:t>
      </w:r>
      <w:r w:rsidRPr="00680A5D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03D04D8" w14:textId="3C834223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Numer konta bankowego</w:t>
      </w:r>
      <w:r w:rsidRPr="00AD39E3">
        <w:rPr>
          <w:rFonts w:ascii="Arial" w:hAnsi="Arial" w:cs="Arial"/>
          <w:sz w:val="18"/>
          <w:szCs w:val="18"/>
        </w:rPr>
        <w:t xml:space="preserve">: 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3B2B377E" w14:textId="5AA1A6F4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Czy wnioskodawca jest podmiotem prowadzącym działalność gospodarczą</w:t>
      </w:r>
      <w:r w:rsidRPr="00AD39E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  <w:t>TAK  /  NIE</w:t>
      </w:r>
    </w:p>
    <w:p w14:paraId="615FF5EF" w14:textId="7A514116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Obowiązująca u pracodawcy stopa ubezpieczenia wypadkowego</w:t>
      </w:r>
      <w:r w:rsidRPr="00AD39E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2B7D2F0" w14:textId="0AB1F15B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Forma opodatkowania</w:t>
      </w:r>
      <w:r w:rsidRPr="00AD39E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2F6F8AE3" w14:textId="5ED18680" w:rsidR="00680A5D" w:rsidRPr="00680A5D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Wielkość pracodawcy</w:t>
      </w:r>
      <w:r w:rsidRPr="00AD39E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  <w:t>mikro  /  mały  /  średni</w:t>
      </w:r>
    </w:p>
    <w:p w14:paraId="22A1AA29" w14:textId="7DCA07B2" w:rsidR="00D6423E" w:rsidRDefault="00680A5D" w:rsidP="00680A5D">
      <w:pPr>
        <w:pStyle w:val="Akapitzlist"/>
        <w:numPr>
          <w:ilvl w:val="1"/>
          <w:numId w:val="22"/>
        </w:numPr>
        <w:spacing w:before="240" w:line="220" w:lineRule="exact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680A5D">
        <w:rPr>
          <w:rFonts w:ascii="Arial" w:hAnsi="Arial" w:cs="Arial"/>
          <w:sz w:val="18"/>
          <w:szCs w:val="18"/>
        </w:rPr>
        <w:t>Stan zatrudnienia na dzień złożenia wniosku w przeliczeniu na pełny wymiar czasu pracy wynosi</w:t>
      </w:r>
      <w:r>
        <w:rPr>
          <w:rFonts w:ascii="Arial" w:hAnsi="Arial" w:cs="Arial"/>
          <w:sz w:val="18"/>
          <w:szCs w:val="18"/>
        </w:rPr>
        <w:t xml:space="preserve"> ……… osób.</w:t>
      </w:r>
      <w:r w:rsidRPr="00AD39E3">
        <w:rPr>
          <w:rFonts w:ascii="Arial" w:hAnsi="Arial" w:cs="Arial"/>
          <w:sz w:val="18"/>
          <w:szCs w:val="18"/>
        </w:rPr>
        <w:t xml:space="preserve"> </w:t>
      </w:r>
    </w:p>
    <w:p w14:paraId="1AA7CB0D" w14:textId="77777777" w:rsidR="00705E95" w:rsidRDefault="00680A5D" w:rsidP="00680A5D">
      <w:pPr>
        <w:pStyle w:val="Akapitzlist"/>
        <w:numPr>
          <w:ilvl w:val="0"/>
          <w:numId w:val="22"/>
        </w:numPr>
        <w:spacing w:before="240" w:line="220" w:lineRule="exact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0A5D">
        <w:rPr>
          <w:rFonts w:ascii="Arial" w:hAnsi="Arial" w:cs="Arial"/>
          <w:b/>
          <w:bCs/>
          <w:sz w:val="22"/>
          <w:szCs w:val="22"/>
        </w:rPr>
        <w:t>Inform</w:t>
      </w:r>
      <w:r>
        <w:rPr>
          <w:rFonts w:ascii="Arial" w:hAnsi="Arial" w:cs="Arial"/>
          <w:b/>
          <w:bCs/>
          <w:sz w:val="22"/>
          <w:szCs w:val="22"/>
        </w:rPr>
        <w:t>acja o planowanym zatrudnieniu bezrobotnych w ramach prac interwencyj</w:t>
      </w:r>
      <w:r w:rsidR="00705E95">
        <w:rPr>
          <w:rFonts w:ascii="Arial" w:hAnsi="Arial" w:cs="Arial"/>
          <w:b/>
          <w:bCs/>
          <w:sz w:val="22"/>
          <w:szCs w:val="22"/>
        </w:rPr>
        <w:t>nych</w:t>
      </w:r>
    </w:p>
    <w:p w14:paraId="4BC7FDE0" w14:textId="5F59309C" w:rsidR="00D6423E" w:rsidRPr="00705E95" w:rsidRDefault="00705E95" w:rsidP="00705E95">
      <w:pPr>
        <w:pStyle w:val="Akapitzlist"/>
        <w:numPr>
          <w:ilvl w:val="1"/>
          <w:numId w:val="22"/>
        </w:numPr>
        <w:spacing w:before="240" w:line="220" w:lineRule="exact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18"/>
          <w:szCs w:val="18"/>
        </w:rPr>
        <w:t>Liczba bezrobotnych proponowanych do zatrudnienia: 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…………………………………………………………………</w:t>
      </w:r>
    </w:p>
    <w:p w14:paraId="5E284C14" w14:textId="653D2344" w:rsidR="00705E95" w:rsidRPr="00705E95" w:rsidRDefault="00705E95" w:rsidP="00705E95">
      <w:pPr>
        <w:pStyle w:val="Akapitzlist"/>
        <w:numPr>
          <w:ilvl w:val="1"/>
          <w:numId w:val="22"/>
        </w:numPr>
        <w:spacing w:before="240" w:line="220" w:lineRule="exact"/>
        <w:contextualSpacing w:val="0"/>
        <w:rPr>
          <w:rFonts w:ascii="Arial" w:hAnsi="Arial" w:cs="Arial"/>
          <w:bCs/>
          <w:sz w:val="22"/>
          <w:szCs w:val="22"/>
        </w:rPr>
      </w:pPr>
      <w:r w:rsidRPr="00705E95">
        <w:rPr>
          <w:rFonts w:ascii="Arial" w:hAnsi="Arial" w:cs="Arial"/>
          <w:bCs/>
          <w:sz w:val="18"/>
          <w:szCs w:val="18"/>
        </w:rPr>
        <w:t>Okres zatrudnienia w ramach prac interwencyjnych</w:t>
      </w:r>
      <w:r>
        <w:rPr>
          <w:rFonts w:ascii="Arial" w:hAnsi="Arial" w:cs="Arial"/>
          <w:bCs/>
          <w:sz w:val="18"/>
          <w:szCs w:val="18"/>
        </w:rPr>
        <w:t>: 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</w:t>
      </w:r>
      <w:r w:rsidRPr="00680A5D">
        <w:rPr>
          <w:rFonts w:ascii="Arial" w:hAnsi="Arial" w:cs="Arial"/>
          <w:sz w:val="18"/>
          <w:szCs w:val="18"/>
        </w:rPr>
        <w:t>…</w:t>
      </w:r>
    </w:p>
    <w:p w14:paraId="585AAC4C" w14:textId="06881318" w:rsidR="00705E95" w:rsidRPr="00705E95" w:rsidRDefault="00705E95" w:rsidP="00705E95">
      <w:pPr>
        <w:pStyle w:val="Akapitzlist"/>
        <w:numPr>
          <w:ilvl w:val="1"/>
          <w:numId w:val="22"/>
        </w:numPr>
        <w:spacing w:before="240" w:line="220" w:lineRule="exact"/>
        <w:contextualSpacing w:val="0"/>
        <w:rPr>
          <w:rFonts w:ascii="Arial" w:hAnsi="Arial" w:cs="Arial"/>
          <w:bCs/>
          <w:sz w:val="22"/>
          <w:szCs w:val="22"/>
        </w:rPr>
      </w:pPr>
      <w:r w:rsidRPr="00705E95">
        <w:rPr>
          <w:rFonts w:ascii="Arial" w:hAnsi="Arial" w:cs="Arial"/>
          <w:bCs/>
          <w:sz w:val="18"/>
          <w:szCs w:val="18"/>
        </w:rPr>
        <w:t>Proponowany okres refundacji</w:t>
      </w:r>
      <w:r>
        <w:rPr>
          <w:rFonts w:ascii="Arial" w:hAnsi="Arial" w:cs="Arial"/>
          <w:bCs/>
          <w:sz w:val="18"/>
          <w:szCs w:val="18"/>
        </w:rPr>
        <w:t>: …</w:t>
      </w:r>
      <w:r w:rsidRPr="00680A5D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14:paraId="6F796D6A" w14:textId="1C7FF070" w:rsidR="00705E95" w:rsidRPr="00705E95" w:rsidRDefault="00705E95" w:rsidP="00705E95">
      <w:pPr>
        <w:pStyle w:val="Akapitzlist"/>
        <w:numPr>
          <w:ilvl w:val="1"/>
          <w:numId w:val="22"/>
        </w:numPr>
        <w:spacing w:before="240" w:after="240" w:line="220" w:lineRule="exact"/>
        <w:ind w:left="714" w:hanging="357"/>
        <w:contextualSpacing w:val="0"/>
        <w:rPr>
          <w:rFonts w:ascii="Arial" w:hAnsi="Arial" w:cs="Arial"/>
          <w:bCs/>
          <w:sz w:val="22"/>
          <w:szCs w:val="22"/>
        </w:rPr>
      </w:pPr>
      <w:r w:rsidRPr="00705E95">
        <w:rPr>
          <w:rFonts w:ascii="Arial" w:hAnsi="Arial" w:cs="Arial"/>
          <w:bCs/>
          <w:sz w:val="18"/>
          <w:szCs w:val="18"/>
        </w:rPr>
        <w:t>Termin dokonywania wypłaty wynagrodzeń pracownikom</w:t>
      </w:r>
      <w:r>
        <w:rPr>
          <w:rFonts w:ascii="Arial" w:hAnsi="Arial" w:cs="Arial"/>
          <w:bCs/>
          <w:sz w:val="18"/>
          <w:szCs w:val="18"/>
        </w:rPr>
        <w:t xml:space="preserve"> (zaznaczyć właściwe znakiem X):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8015"/>
      </w:tblGrid>
      <w:tr w:rsidR="00705E95" w14:paraId="55AAD7E6" w14:textId="77777777" w:rsidTr="005D66C1">
        <w:trPr>
          <w:trHeight w:val="454"/>
        </w:trPr>
        <w:tc>
          <w:tcPr>
            <w:tcW w:w="1118" w:type="dxa"/>
            <w:vAlign w:val="center"/>
          </w:tcPr>
          <w:p w14:paraId="18805A80" w14:textId="77777777" w:rsidR="00705E95" w:rsidRDefault="00705E95" w:rsidP="00705E95">
            <w:pPr>
              <w:pStyle w:val="Akapitzlist"/>
              <w:spacing w:line="220" w:lineRule="exac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5" w:type="dxa"/>
            <w:shd w:val="clear" w:color="auto" w:fill="D9D9D9" w:themeFill="background1" w:themeFillShade="D9"/>
            <w:vAlign w:val="center"/>
          </w:tcPr>
          <w:p w14:paraId="0F1C8F1C" w14:textId="58568166" w:rsidR="00705E95" w:rsidRPr="00705E95" w:rsidRDefault="00705E95" w:rsidP="00705E95">
            <w:pPr>
              <w:pStyle w:val="Akapitzlist"/>
              <w:spacing w:line="22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05E95">
              <w:rPr>
                <w:rFonts w:ascii="Arial" w:hAnsi="Arial" w:cs="Arial"/>
                <w:sz w:val="18"/>
                <w:szCs w:val="18"/>
              </w:rPr>
              <w:t>do ostatniego dnia miesiąca, za miesiąc bieżący</w:t>
            </w:r>
          </w:p>
        </w:tc>
      </w:tr>
      <w:tr w:rsidR="00705E95" w14:paraId="339C04D1" w14:textId="77777777" w:rsidTr="005D66C1">
        <w:trPr>
          <w:trHeight w:val="454"/>
        </w:trPr>
        <w:tc>
          <w:tcPr>
            <w:tcW w:w="1118" w:type="dxa"/>
            <w:vAlign w:val="center"/>
          </w:tcPr>
          <w:p w14:paraId="16296B46" w14:textId="77777777" w:rsidR="00705E95" w:rsidRDefault="00705E95" w:rsidP="00705E95">
            <w:pPr>
              <w:pStyle w:val="Akapitzlist"/>
              <w:spacing w:line="220" w:lineRule="exac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5" w:type="dxa"/>
            <w:shd w:val="clear" w:color="auto" w:fill="D9D9D9" w:themeFill="background1" w:themeFillShade="D9"/>
            <w:vAlign w:val="center"/>
          </w:tcPr>
          <w:p w14:paraId="4E05124D" w14:textId="644D30CF" w:rsidR="00705E95" w:rsidRPr="00705E95" w:rsidRDefault="00705E95" w:rsidP="00705E95">
            <w:pPr>
              <w:pStyle w:val="Akapitzlist"/>
              <w:spacing w:line="22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05E95">
              <w:rPr>
                <w:rFonts w:ascii="Arial" w:hAnsi="Arial" w:cs="Arial"/>
                <w:sz w:val="18"/>
                <w:szCs w:val="18"/>
              </w:rPr>
              <w:t>do 10 dnia miesiąca, za miesiąc poprzedni</w:t>
            </w:r>
          </w:p>
        </w:tc>
      </w:tr>
    </w:tbl>
    <w:p w14:paraId="5061EC28" w14:textId="77777777" w:rsidR="00F562BF" w:rsidRPr="004F2883" w:rsidRDefault="003D23E2" w:rsidP="004F2883">
      <w:pPr>
        <w:spacing w:before="240"/>
        <w:rPr>
          <w:rFonts w:ascii="Arial" w:hAnsi="Arial" w:cs="Arial"/>
          <w:b/>
          <w:bCs/>
          <w:sz w:val="18"/>
          <w:szCs w:val="18"/>
        </w:rPr>
      </w:pPr>
      <w:r w:rsidRPr="004F2883">
        <w:rPr>
          <w:rFonts w:ascii="Arial" w:hAnsi="Arial" w:cs="Arial"/>
          <w:b/>
          <w:bCs/>
          <w:sz w:val="18"/>
          <w:szCs w:val="18"/>
        </w:rPr>
        <w:t>Składki za zatrudnionego pracownika muszą być zapłacone najpóźniej do 20 dnia za miesiąc poprzedni</w:t>
      </w:r>
      <w:r w:rsidR="00F562BF" w:rsidRPr="004F2883">
        <w:rPr>
          <w:rFonts w:ascii="Arial" w:hAnsi="Arial" w:cs="Arial"/>
          <w:b/>
          <w:bCs/>
          <w:sz w:val="18"/>
          <w:szCs w:val="18"/>
        </w:rPr>
        <w:t>.</w:t>
      </w:r>
    </w:p>
    <w:p w14:paraId="15BE0ABB" w14:textId="77777777" w:rsidR="004F2883" w:rsidRDefault="004F2883" w:rsidP="004F2883"/>
    <w:p w14:paraId="7AB04BF0" w14:textId="5A89A48F" w:rsidR="004F2883" w:rsidRDefault="00F562BF" w:rsidP="004F2883">
      <w:pPr>
        <w:pStyle w:val="Akapitzlist"/>
        <w:numPr>
          <w:ilvl w:val="1"/>
          <w:numId w:val="22"/>
        </w:numPr>
        <w:spacing w:after="240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4F2883">
        <w:rPr>
          <w:rFonts w:ascii="Arial" w:hAnsi="Arial" w:cs="Arial"/>
          <w:sz w:val="18"/>
          <w:szCs w:val="18"/>
        </w:rPr>
        <w:t>Rodzaj prac, które mają być wykonywane przez skierowanych bezrobotnych oraz pożądane kwalifikacje zawodowe w stosunku do kierowanych osób bezrobotnych: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5747"/>
      </w:tblGrid>
      <w:tr w:rsidR="004F2883" w14:paraId="57DB0FBA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477138F7" w14:textId="31CE8392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Proponowany zawód/stanowisko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5DA32BFA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83" w14:paraId="109108B0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09F740B8" w14:textId="5A9A3854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Liczba wnioskowanych osób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6D7A86C4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83" w14:paraId="186C01DC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707089A" w14:textId="696FC282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Rodzaj wykonywanych prac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53E1CC6B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83" w14:paraId="31CE8DAD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0290185D" w14:textId="7F85E6D0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Miejsce wykonywania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6D03472D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83" w14:paraId="07FFB4D6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5C1DE7DC" w14:textId="4EF4C7DA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Wymiar czasu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0254BDBD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883" w14:paraId="3AF1EB21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77C9198F" w14:textId="1FA3CDA4" w:rsidR="004F2883" w:rsidRPr="004F2883" w:rsidRDefault="004F2883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Zmianowość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78E66D09" w14:textId="77777777" w:rsidR="004F2883" w:rsidRDefault="004F2883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32035FC" w14:textId="77777777" w:rsidTr="001020AB">
        <w:trPr>
          <w:cantSplit/>
          <w:trHeight w:val="454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445B6E5B" w14:textId="5A584373" w:rsidR="001020AB" w:rsidRPr="004F2883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Niezbędne /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ożądane kwalifikacje zawodowe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DD62A60" w14:textId="79E613E4" w:rsidR="001020AB" w:rsidRPr="004F2883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Poziom wykształcenia</w:t>
            </w:r>
          </w:p>
        </w:tc>
        <w:tc>
          <w:tcPr>
            <w:tcW w:w="5747" w:type="dxa"/>
          </w:tcPr>
          <w:p w14:paraId="4C249977" w14:textId="77777777" w:rsidR="001020AB" w:rsidRDefault="001020AB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14C60E6" w14:textId="77777777" w:rsidTr="001020AB">
        <w:trPr>
          <w:cantSplit/>
          <w:trHeight w:val="454"/>
        </w:trPr>
        <w:tc>
          <w:tcPr>
            <w:tcW w:w="1413" w:type="dxa"/>
            <w:vMerge/>
            <w:shd w:val="clear" w:color="auto" w:fill="D9D9D9" w:themeFill="background1" w:themeFillShade="D9"/>
          </w:tcPr>
          <w:p w14:paraId="263B20FE" w14:textId="77777777" w:rsidR="001020AB" w:rsidRPr="004F2883" w:rsidRDefault="001020AB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CFC0097" w14:textId="77777777" w:rsidR="001020AB" w:rsidRPr="004F2883" w:rsidRDefault="001020AB" w:rsidP="001020A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Zawód wyuczony/</w:t>
            </w:r>
          </w:p>
          <w:p w14:paraId="456D7402" w14:textId="1AAF8A48" w:rsidR="001020AB" w:rsidRPr="004F2883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kierunek</w:t>
            </w:r>
          </w:p>
        </w:tc>
        <w:tc>
          <w:tcPr>
            <w:tcW w:w="5747" w:type="dxa"/>
          </w:tcPr>
          <w:p w14:paraId="1308525C" w14:textId="77777777" w:rsidR="001020AB" w:rsidRDefault="001020AB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6553C76" w14:textId="77777777" w:rsidTr="001020AB">
        <w:trPr>
          <w:cantSplit/>
          <w:trHeight w:val="454"/>
        </w:trPr>
        <w:tc>
          <w:tcPr>
            <w:tcW w:w="1413" w:type="dxa"/>
            <w:vMerge/>
            <w:shd w:val="clear" w:color="auto" w:fill="D9D9D9" w:themeFill="background1" w:themeFillShade="D9"/>
          </w:tcPr>
          <w:p w14:paraId="7BE4A782" w14:textId="77777777" w:rsidR="001020AB" w:rsidRPr="004F2883" w:rsidRDefault="001020AB" w:rsidP="004F28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DFB3079" w14:textId="3C87B2C1" w:rsidR="001020AB" w:rsidRPr="004F2883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Dodatkowe uprawnienia i umiejętności zawodowe</w:t>
            </w:r>
          </w:p>
        </w:tc>
        <w:tc>
          <w:tcPr>
            <w:tcW w:w="5747" w:type="dxa"/>
          </w:tcPr>
          <w:p w14:paraId="787F4A60" w14:textId="77777777" w:rsidR="001020AB" w:rsidRDefault="001020AB" w:rsidP="004F28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B4BECF" w14:textId="4089848E" w:rsidR="005D66C1" w:rsidRDefault="005D66C1">
      <w:pPr>
        <w:rPr>
          <w:rFonts w:ascii="Arial" w:hAnsi="Arial" w:cs="Arial"/>
          <w:sz w:val="18"/>
          <w:szCs w:val="18"/>
        </w:rPr>
      </w:pPr>
    </w:p>
    <w:p w14:paraId="76AF1E30" w14:textId="77777777" w:rsidR="005D66C1" w:rsidRDefault="005D66C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5747"/>
      </w:tblGrid>
      <w:tr w:rsidR="001020AB" w14:paraId="712B5986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61ED1116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Proponowany zawód/stanowisko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5EB56D34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0FBA35A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71670A1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Liczba wnioskowanych osób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22EB8936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570E502E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10B67928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Rodzaj wykonywanych prac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4352B59E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75C48248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5B26D01F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Miejsce wykonywania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7B0B262D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DC1EA3A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0EC700C4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Wymiar czasu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03751561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78CADA09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5343918E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Zmianowość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6233D04C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C89785C" w14:textId="77777777" w:rsidTr="003033FF">
        <w:trPr>
          <w:cantSplit/>
          <w:trHeight w:val="454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191B70BA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Niezbędne /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ożądane kwalifikacje zawodowe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CC040F3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Poziom wykształcenia</w:t>
            </w:r>
          </w:p>
        </w:tc>
        <w:tc>
          <w:tcPr>
            <w:tcW w:w="5747" w:type="dxa"/>
          </w:tcPr>
          <w:p w14:paraId="068878A8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86A23A1" w14:textId="77777777" w:rsidTr="003033FF">
        <w:trPr>
          <w:cantSplit/>
          <w:trHeight w:val="454"/>
        </w:trPr>
        <w:tc>
          <w:tcPr>
            <w:tcW w:w="1413" w:type="dxa"/>
            <w:vMerge/>
            <w:shd w:val="clear" w:color="auto" w:fill="D9D9D9" w:themeFill="background1" w:themeFillShade="D9"/>
          </w:tcPr>
          <w:p w14:paraId="00DB2529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22D5129" w14:textId="77777777" w:rsidR="001020AB" w:rsidRPr="004F2883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Zawód wyuczony/</w:t>
            </w:r>
          </w:p>
          <w:p w14:paraId="4F8F85BC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kierunek</w:t>
            </w:r>
          </w:p>
        </w:tc>
        <w:tc>
          <w:tcPr>
            <w:tcW w:w="5747" w:type="dxa"/>
          </w:tcPr>
          <w:p w14:paraId="500A5BA2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23AE02CC" w14:textId="77777777" w:rsidTr="003033FF">
        <w:trPr>
          <w:cantSplit/>
          <w:trHeight w:val="454"/>
        </w:trPr>
        <w:tc>
          <w:tcPr>
            <w:tcW w:w="1413" w:type="dxa"/>
            <w:vMerge/>
            <w:shd w:val="clear" w:color="auto" w:fill="D9D9D9" w:themeFill="background1" w:themeFillShade="D9"/>
          </w:tcPr>
          <w:p w14:paraId="5AE59FCB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6301373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Dodatkowe uprawnienia i umiejętności zawodowe</w:t>
            </w:r>
          </w:p>
        </w:tc>
        <w:tc>
          <w:tcPr>
            <w:tcW w:w="5747" w:type="dxa"/>
          </w:tcPr>
          <w:p w14:paraId="6D670169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8EB7B6" w14:textId="77777777" w:rsidR="001020AB" w:rsidRDefault="001020A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5747"/>
      </w:tblGrid>
      <w:tr w:rsidR="001020AB" w14:paraId="4E0E98E6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0A83F701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Proponowany zawód/stanowisko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03A78E66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7D5EF97D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10C9216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Liczba wnioskowanych osób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7A4D2A5C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6F22EE6A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3F962A2B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Rodzaj wykonywanych prac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7EDC93E7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23197FA4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A214F1F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Miejsce wykonywania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5AE5206B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09420D8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4427718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Wymiar czasu pracy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24DF9642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0DBFE5B1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3DBCC128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Zmianowość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747" w:type="dxa"/>
            <w:vAlign w:val="center"/>
          </w:tcPr>
          <w:p w14:paraId="0D4AE856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6803683B" w14:textId="77777777" w:rsidTr="001020AB">
        <w:trPr>
          <w:cantSplit/>
          <w:trHeight w:val="454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15DB5E7E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Niezbędne /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ożądane kwalifikacje zawodowe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BC4BB2D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Poziom wykształcenia</w:t>
            </w:r>
          </w:p>
        </w:tc>
        <w:tc>
          <w:tcPr>
            <w:tcW w:w="5747" w:type="dxa"/>
          </w:tcPr>
          <w:p w14:paraId="654D780D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6BCF7C9A" w14:textId="77777777" w:rsidTr="001020AB">
        <w:trPr>
          <w:cantSplit/>
          <w:trHeight w:val="454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65C293A5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4A71693" w14:textId="77777777" w:rsidR="001020AB" w:rsidRPr="004F2883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Zawód wyuczony/</w:t>
            </w:r>
          </w:p>
          <w:p w14:paraId="491A0C59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kierunek</w:t>
            </w:r>
          </w:p>
        </w:tc>
        <w:tc>
          <w:tcPr>
            <w:tcW w:w="5747" w:type="dxa"/>
          </w:tcPr>
          <w:p w14:paraId="0758916B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5D6ABF14" w14:textId="77777777" w:rsidTr="001020AB">
        <w:trPr>
          <w:cantSplit/>
          <w:trHeight w:val="454"/>
        </w:trPr>
        <w:tc>
          <w:tcPr>
            <w:tcW w:w="1696" w:type="dxa"/>
            <w:vMerge/>
            <w:shd w:val="clear" w:color="auto" w:fill="D9D9D9" w:themeFill="background1" w:themeFillShade="D9"/>
          </w:tcPr>
          <w:p w14:paraId="11EC0BC5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78C46BB" w14:textId="77777777" w:rsidR="001020AB" w:rsidRPr="004F2883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883">
              <w:rPr>
                <w:rFonts w:ascii="Arial" w:hAnsi="Arial" w:cs="Arial"/>
                <w:b/>
                <w:bCs/>
                <w:sz w:val="18"/>
                <w:szCs w:val="18"/>
              </w:rPr>
              <w:t>Dodatkowe uprawnienia i umiejętności zawodowe</w:t>
            </w:r>
          </w:p>
        </w:tc>
        <w:tc>
          <w:tcPr>
            <w:tcW w:w="5747" w:type="dxa"/>
          </w:tcPr>
          <w:p w14:paraId="4B823652" w14:textId="77777777" w:rsid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4A6E7C" w14:textId="160595C3" w:rsidR="004F2883" w:rsidRDefault="001020AB" w:rsidP="001020AB">
      <w:pPr>
        <w:pStyle w:val="Akapitzlist"/>
        <w:numPr>
          <w:ilvl w:val="1"/>
          <w:numId w:val="22"/>
        </w:numPr>
        <w:spacing w:before="240" w:after="240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1020AB">
        <w:rPr>
          <w:rFonts w:ascii="Arial" w:hAnsi="Arial" w:cs="Arial"/>
          <w:sz w:val="18"/>
          <w:szCs w:val="18"/>
        </w:rPr>
        <w:t>Informacje dotyczące wysokości proponowanego wynagrodzenia dla skierowanych bezrobotnych i wnioskowana wysokość refundowanych wynagrodzeń z tytułu zatrudnienia skierowanych bezrobotnych</w:t>
      </w:r>
      <w:r w:rsidRPr="004F2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5747"/>
      </w:tblGrid>
      <w:tr w:rsidR="001020AB" w14:paraId="36C16501" w14:textId="77777777" w:rsidTr="001020AB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58994B77" w14:textId="77777777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Proponowany zawód/stanowisko:</w:t>
            </w:r>
          </w:p>
        </w:tc>
        <w:tc>
          <w:tcPr>
            <w:tcW w:w="5747" w:type="dxa"/>
            <w:vAlign w:val="center"/>
          </w:tcPr>
          <w:p w14:paraId="0BF0FA5C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5E54FE3A" w14:textId="77777777" w:rsidTr="001020AB">
        <w:trPr>
          <w:trHeight w:val="68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62E4B2F5" w14:textId="77777777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Wysokość proponowanego wynagrodzenia</w:t>
            </w:r>
          </w:p>
          <w:p w14:paraId="07F13A03" w14:textId="7AB251EB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(uwzględniając wnioskowaną refundację)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C2D67FA" w14:textId="44DC43BF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Wynagrodzenie brutto</w:t>
            </w:r>
          </w:p>
        </w:tc>
        <w:tc>
          <w:tcPr>
            <w:tcW w:w="5747" w:type="dxa"/>
            <w:vAlign w:val="center"/>
          </w:tcPr>
          <w:p w14:paraId="44FAA33C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22E2DE9" w14:textId="77777777" w:rsidTr="001020AB">
        <w:trPr>
          <w:trHeight w:val="68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706C5076" w14:textId="77777777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657C06C" w14:textId="31640DB1" w:rsidR="001020AB" w:rsidRPr="001020AB" w:rsidRDefault="001020AB" w:rsidP="001020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Obowiązkowe składki na ubezpieczenie społeczne</w:t>
            </w:r>
          </w:p>
        </w:tc>
        <w:tc>
          <w:tcPr>
            <w:tcW w:w="5747" w:type="dxa"/>
            <w:vAlign w:val="center"/>
          </w:tcPr>
          <w:p w14:paraId="6F7DA4F5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0CB5DEE3" w14:textId="77777777" w:rsidTr="004873D7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1A135FB5" w14:textId="36C32DD2" w:rsidR="001020AB" w:rsidRPr="001020AB" w:rsidRDefault="001020AB" w:rsidP="001020AB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Ogółem 1 m-c.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vAlign w:val="center"/>
          </w:tcPr>
          <w:p w14:paraId="744B6D88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561F552" w14:textId="77777777" w:rsidTr="001020AB">
        <w:trPr>
          <w:trHeight w:val="680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525D2111" w14:textId="69647AD0" w:rsidR="001020AB" w:rsidRPr="001020AB" w:rsidRDefault="001020AB" w:rsidP="001020AB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Wysokość refundowanego wynagrodzenia z</w:t>
            </w:r>
            <w:r>
              <w:rPr>
                <w:rFonts w:ascii="Arial" w:hAnsi="Arial" w:cs="Arial"/>
                <w:b/>
                <w:bCs/>
                <w:sz w:val="18"/>
              </w:rPr>
              <w:t> </w:t>
            </w:r>
            <w:r w:rsidRPr="001020AB">
              <w:rPr>
                <w:rFonts w:ascii="Arial" w:hAnsi="Arial" w:cs="Arial"/>
                <w:b/>
                <w:bCs/>
                <w:sz w:val="18"/>
              </w:rPr>
              <w:t>tytułu zatrudnienia bezrobotnych w okresie ……………………………………………</w:t>
            </w:r>
          </w:p>
        </w:tc>
        <w:tc>
          <w:tcPr>
            <w:tcW w:w="5747" w:type="dxa"/>
            <w:vAlign w:val="center"/>
          </w:tcPr>
          <w:p w14:paraId="59CA6A6E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6D65A5" w14:textId="2F612C7C" w:rsidR="005D66C1" w:rsidRDefault="005D66C1"/>
    <w:p w14:paraId="3DF456BB" w14:textId="77777777" w:rsidR="005D66C1" w:rsidRDefault="005D66C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5747"/>
      </w:tblGrid>
      <w:tr w:rsidR="001020AB" w14:paraId="381B89E5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63EBE64A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Proponowany zawód/stanowisko:</w:t>
            </w:r>
          </w:p>
        </w:tc>
        <w:tc>
          <w:tcPr>
            <w:tcW w:w="5747" w:type="dxa"/>
            <w:vAlign w:val="center"/>
          </w:tcPr>
          <w:p w14:paraId="6BEE82C4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59140A7" w14:textId="77777777" w:rsidTr="003033FF">
        <w:trPr>
          <w:trHeight w:val="68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1385F73A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Wysokość proponowanego wynagrodzenia</w:t>
            </w:r>
          </w:p>
          <w:p w14:paraId="156A282A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(uwzględniając wnioskowaną refundację)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493A0A9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Wynagrodzenie brutto</w:t>
            </w:r>
          </w:p>
        </w:tc>
        <w:tc>
          <w:tcPr>
            <w:tcW w:w="5747" w:type="dxa"/>
            <w:vAlign w:val="center"/>
          </w:tcPr>
          <w:p w14:paraId="4E873F39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56BA60C" w14:textId="77777777" w:rsidTr="003033FF">
        <w:trPr>
          <w:trHeight w:val="68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206A236E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2DE07DB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Obowiązkowe składki na ubezpieczenie społeczne</w:t>
            </w:r>
          </w:p>
        </w:tc>
        <w:tc>
          <w:tcPr>
            <w:tcW w:w="5747" w:type="dxa"/>
            <w:vAlign w:val="center"/>
          </w:tcPr>
          <w:p w14:paraId="3AE02EAE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4C4D1AF7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4DCDF639" w14:textId="77777777" w:rsidR="001020AB" w:rsidRPr="001020AB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Ogółem 1 m-c.</w:t>
            </w:r>
          </w:p>
        </w:tc>
        <w:tc>
          <w:tcPr>
            <w:tcW w:w="5747" w:type="dxa"/>
            <w:vAlign w:val="center"/>
          </w:tcPr>
          <w:p w14:paraId="716BB6B4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34CF8AB2" w14:textId="77777777" w:rsidTr="003033FF">
        <w:trPr>
          <w:trHeight w:val="680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45104E12" w14:textId="77777777" w:rsidR="001020AB" w:rsidRPr="001020AB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Wysokość refundowanego wynagrodzenia z</w:t>
            </w:r>
            <w:r>
              <w:rPr>
                <w:rFonts w:ascii="Arial" w:hAnsi="Arial" w:cs="Arial"/>
                <w:b/>
                <w:bCs/>
                <w:sz w:val="18"/>
              </w:rPr>
              <w:t> </w:t>
            </w:r>
            <w:r w:rsidRPr="001020AB">
              <w:rPr>
                <w:rFonts w:ascii="Arial" w:hAnsi="Arial" w:cs="Arial"/>
                <w:b/>
                <w:bCs/>
                <w:sz w:val="18"/>
              </w:rPr>
              <w:t>tytułu zatrudnienia bezrobotnych w okresie ……………………………………………</w:t>
            </w:r>
          </w:p>
        </w:tc>
        <w:tc>
          <w:tcPr>
            <w:tcW w:w="5747" w:type="dxa"/>
            <w:vAlign w:val="center"/>
          </w:tcPr>
          <w:p w14:paraId="1D8FE84D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E16719" w14:textId="77777777" w:rsidR="001020AB" w:rsidRDefault="001020A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5747"/>
      </w:tblGrid>
      <w:tr w:rsidR="001020AB" w14:paraId="70C28EA2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0CEC104E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Proponowany zawód/stanowisko:</w:t>
            </w:r>
          </w:p>
        </w:tc>
        <w:tc>
          <w:tcPr>
            <w:tcW w:w="5747" w:type="dxa"/>
            <w:vAlign w:val="center"/>
          </w:tcPr>
          <w:p w14:paraId="573A4053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5E7ADB64" w14:textId="77777777" w:rsidTr="003033FF">
        <w:trPr>
          <w:trHeight w:val="68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72E6DEED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Wysokość proponowanego wynagrodzenia</w:t>
            </w:r>
          </w:p>
          <w:p w14:paraId="1E031087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(uwzględniając wnioskowaną refundację)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69DCA34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Wynagrodzenie brutto</w:t>
            </w:r>
          </w:p>
        </w:tc>
        <w:tc>
          <w:tcPr>
            <w:tcW w:w="5747" w:type="dxa"/>
            <w:vAlign w:val="center"/>
          </w:tcPr>
          <w:p w14:paraId="1E6331D1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71067A11" w14:textId="77777777" w:rsidTr="003033FF">
        <w:trPr>
          <w:trHeight w:val="68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2A3F7B93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0746D9F" w14:textId="77777777" w:rsidR="001020AB" w:rsidRPr="001020AB" w:rsidRDefault="001020AB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  <w:szCs w:val="18"/>
              </w:rPr>
              <w:t>Obowiązkowe składki na ubezpieczenie społeczne</w:t>
            </w:r>
          </w:p>
        </w:tc>
        <w:tc>
          <w:tcPr>
            <w:tcW w:w="5747" w:type="dxa"/>
            <w:vAlign w:val="center"/>
          </w:tcPr>
          <w:p w14:paraId="6D9E67F1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51139163" w14:textId="77777777" w:rsidTr="003033FF">
        <w:trPr>
          <w:trHeight w:val="454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2085BF36" w14:textId="77777777" w:rsidR="001020AB" w:rsidRPr="001020AB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Ogółem 1 m-c.</w:t>
            </w:r>
          </w:p>
        </w:tc>
        <w:tc>
          <w:tcPr>
            <w:tcW w:w="5747" w:type="dxa"/>
            <w:vAlign w:val="center"/>
          </w:tcPr>
          <w:p w14:paraId="460536C9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20AB" w14:paraId="6FFC2F18" w14:textId="77777777" w:rsidTr="003033FF">
        <w:trPr>
          <w:trHeight w:val="680"/>
        </w:trPr>
        <w:tc>
          <w:tcPr>
            <w:tcW w:w="4106" w:type="dxa"/>
            <w:gridSpan w:val="2"/>
            <w:shd w:val="clear" w:color="auto" w:fill="D9D9D9" w:themeFill="background1" w:themeFillShade="D9"/>
            <w:vAlign w:val="center"/>
          </w:tcPr>
          <w:p w14:paraId="76BD7108" w14:textId="77777777" w:rsidR="001020AB" w:rsidRPr="001020AB" w:rsidRDefault="001020AB" w:rsidP="003033FF">
            <w:pPr>
              <w:snapToGrid w:val="0"/>
              <w:rPr>
                <w:rFonts w:ascii="Arial" w:hAnsi="Arial" w:cs="Arial"/>
                <w:b/>
                <w:bCs/>
                <w:sz w:val="18"/>
              </w:rPr>
            </w:pPr>
            <w:r w:rsidRPr="001020AB">
              <w:rPr>
                <w:rFonts w:ascii="Arial" w:hAnsi="Arial" w:cs="Arial"/>
                <w:b/>
                <w:bCs/>
                <w:sz w:val="18"/>
              </w:rPr>
              <w:t>Wysokość refundowanego wynagrodzenia z</w:t>
            </w:r>
            <w:r>
              <w:rPr>
                <w:rFonts w:ascii="Arial" w:hAnsi="Arial" w:cs="Arial"/>
                <w:b/>
                <w:bCs/>
                <w:sz w:val="18"/>
              </w:rPr>
              <w:t> </w:t>
            </w:r>
            <w:r w:rsidRPr="001020AB">
              <w:rPr>
                <w:rFonts w:ascii="Arial" w:hAnsi="Arial" w:cs="Arial"/>
                <w:b/>
                <w:bCs/>
                <w:sz w:val="18"/>
              </w:rPr>
              <w:t>tytułu zatrudnienia bezrobotnych w okresie ……………………………………………</w:t>
            </w:r>
          </w:p>
        </w:tc>
        <w:tc>
          <w:tcPr>
            <w:tcW w:w="5747" w:type="dxa"/>
            <w:vAlign w:val="center"/>
          </w:tcPr>
          <w:p w14:paraId="5CA63997" w14:textId="77777777" w:rsidR="001020AB" w:rsidRPr="001020AB" w:rsidRDefault="001020AB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5462A8" w14:textId="64F5BA43" w:rsidR="001020AB" w:rsidRDefault="001020AB">
      <w:pPr>
        <w:jc w:val="both"/>
        <w:rPr>
          <w:rFonts w:cs="Times New Roman"/>
          <w:b/>
          <w:sz w:val="24"/>
          <w:szCs w:val="24"/>
        </w:rPr>
      </w:pPr>
    </w:p>
    <w:p w14:paraId="5E789543" w14:textId="53D360D6" w:rsidR="005D66C1" w:rsidRDefault="005D66C1" w:rsidP="005D66C1">
      <w:pPr>
        <w:pStyle w:val="Akapitzlist"/>
        <w:numPr>
          <w:ilvl w:val="0"/>
          <w:numId w:val="22"/>
        </w:numPr>
        <w:spacing w:before="240" w:line="220" w:lineRule="exact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pracodawcy</w:t>
      </w:r>
    </w:p>
    <w:p w14:paraId="664F7FB3" w14:textId="77777777" w:rsidR="005D66C1" w:rsidRPr="005D66C1" w:rsidRDefault="005D66C1" w:rsidP="00C850A3">
      <w:pPr>
        <w:pStyle w:val="Akapitzlist"/>
        <w:numPr>
          <w:ilvl w:val="1"/>
          <w:numId w:val="26"/>
        </w:numPr>
        <w:spacing w:before="120" w:line="220" w:lineRule="exact"/>
        <w:contextualSpacing w:val="0"/>
        <w:rPr>
          <w:rFonts w:ascii="Arial" w:hAnsi="Arial" w:cs="Arial"/>
          <w:bCs/>
          <w:sz w:val="22"/>
          <w:szCs w:val="22"/>
        </w:rPr>
      </w:pPr>
      <w:r w:rsidRPr="005D66C1">
        <w:rPr>
          <w:rFonts w:ascii="Arial" w:hAnsi="Arial" w:cs="Arial"/>
          <w:bCs/>
          <w:sz w:val="18"/>
          <w:szCs w:val="18"/>
        </w:rPr>
        <w:t>Nie jest</w:t>
      </w:r>
      <w:r>
        <w:rPr>
          <w:rFonts w:ascii="Arial" w:hAnsi="Arial" w:cs="Arial"/>
          <w:bCs/>
          <w:sz w:val="18"/>
          <w:szCs w:val="18"/>
        </w:rPr>
        <w:t>em</w:t>
      </w:r>
      <w:r w:rsidRPr="005D66C1">
        <w:rPr>
          <w:rFonts w:ascii="Arial" w:hAnsi="Arial" w:cs="Arial"/>
          <w:bCs/>
          <w:sz w:val="18"/>
          <w:szCs w:val="18"/>
        </w:rPr>
        <w:t xml:space="preserve"> w stanie likwidacji lub upadłości</w:t>
      </w:r>
      <w:r>
        <w:rPr>
          <w:rFonts w:ascii="Arial" w:hAnsi="Arial" w:cs="Arial"/>
          <w:bCs/>
          <w:sz w:val="18"/>
          <w:szCs w:val="18"/>
        </w:rPr>
        <w:t>.</w:t>
      </w:r>
    </w:p>
    <w:p w14:paraId="324E6F7B" w14:textId="12E2E2D4" w:rsidR="005D66C1" w:rsidRPr="005D66C1" w:rsidRDefault="005D66C1" w:rsidP="00C850A3">
      <w:pPr>
        <w:pStyle w:val="Akapitzlist"/>
        <w:numPr>
          <w:ilvl w:val="1"/>
          <w:numId w:val="26"/>
        </w:numPr>
        <w:spacing w:before="120" w:line="220" w:lineRule="exact"/>
        <w:contextualSpacing w:val="0"/>
        <w:rPr>
          <w:rFonts w:ascii="Arial" w:hAnsi="Arial" w:cs="Arial"/>
          <w:bCs/>
          <w:sz w:val="18"/>
          <w:szCs w:val="18"/>
        </w:rPr>
      </w:pPr>
      <w:r w:rsidRPr="005D66C1">
        <w:rPr>
          <w:rFonts w:ascii="Arial" w:hAnsi="Arial" w:cs="Arial"/>
          <w:bCs/>
          <w:sz w:val="18"/>
          <w:szCs w:val="18"/>
        </w:rPr>
        <w:t>Nie zalegam z zapłatą wynagrodzeń pracownikom, należnych składek na ubezpieczenie społeczne, ubezpieczenie zdrowotne, Fundusz Pracy, Fundusz Gwarantowanych Świadczeń Pracowniczych oraz inny danin publicznych.</w:t>
      </w:r>
    </w:p>
    <w:p w14:paraId="05994E85" w14:textId="5A8D214C" w:rsidR="005D66C1" w:rsidRDefault="005D66C1" w:rsidP="00C850A3">
      <w:pPr>
        <w:pStyle w:val="Akapitzlist"/>
        <w:numPr>
          <w:ilvl w:val="1"/>
          <w:numId w:val="26"/>
        </w:numPr>
        <w:spacing w:before="120" w:line="220" w:lineRule="exact"/>
        <w:contextualSpacing w:val="0"/>
        <w:rPr>
          <w:rFonts w:ascii="Arial" w:hAnsi="Arial" w:cs="Arial"/>
          <w:bCs/>
          <w:sz w:val="18"/>
          <w:szCs w:val="18"/>
        </w:rPr>
      </w:pPr>
      <w:r w:rsidRPr="005D66C1">
        <w:rPr>
          <w:rFonts w:ascii="Arial" w:hAnsi="Arial" w:cs="Arial"/>
          <w:bCs/>
          <w:sz w:val="18"/>
          <w:szCs w:val="18"/>
        </w:rPr>
        <w:t>Skierowani bezrobotni będą zatrudnieni na umowę o pracę oraz otrzymają wszelkie uprawnienia wynikające z</w:t>
      </w:r>
      <w:r>
        <w:rPr>
          <w:rFonts w:ascii="Arial" w:hAnsi="Arial" w:cs="Arial"/>
          <w:bCs/>
          <w:sz w:val="18"/>
          <w:szCs w:val="18"/>
        </w:rPr>
        <w:t> </w:t>
      </w:r>
      <w:r w:rsidRPr="005D66C1">
        <w:rPr>
          <w:rFonts w:ascii="Arial" w:hAnsi="Arial" w:cs="Arial"/>
          <w:bCs/>
          <w:sz w:val="18"/>
          <w:szCs w:val="18"/>
        </w:rPr>
        <w:t>przepisów prawa pracy, z tytułów ubezpieczeń społecznych i norm wewnątrzzakładowych przysługujące obecnie zatrudnionym pracownikom na podobnych lub tych samych stanowiskach.</w:t>
      </w:r>
    </w:p>
    <w:p w14:paraId="680425DD" w14:textId="2184C194" w:rsidR="005D66C1" w:rsidRPr="00CC4B7A" w:rsidRDefault="005D66C1" w:rsidP="00C850A3">
      <w:pPr>
        <w:pStyle w:val="Akapitzlist"/>
        <w:numPr>
          <w:ilvl w:val="1"/>
          <w:numId w:val="26"/>
        </w:numPr>
        <w:spacing w:before="120" w:line="220" w:lineRule="exact"/>
        <w:ind w:left="714" w:hanging="357"/>
        <w:contextualSpacing w:val="0"/>
        <w:rPr>
          <w:rFonts w:ascii="Arial" w:hAnsi="Arial" w:cs="Arial"/>
          <w:bCs/>
          <w:color w:val="000000" w:themeColor="text1"/>
          <w:sz w:val="18"/>
          <w:szCs w:val="18"/>
        </w:rPr>
      </w:pPr>
      <w:r w:rsidRPr="00CC4B7A">
        <w:rPr>
          <w:rFonts w:ascii="Arial" w:hAnsi="Arial" w:cs="Arial"/>
          <w:bCs/>
          <w:color w:val="000000" w:themeColor="text1"/>
          <w:sz w:val="18"/>
          <w:szCs w:val="18"/>
        </w:rPr>
        <w:t>Wyrażam zgodę na przetwarzanie danych osobowych mojej firmy dla celów wynikających z ustawy z dnia 20 kwietnia 2004 r. o promocji zatrudnienia i instytucjach rynku pracy (</w:t>
      </w:r>
      <w:r w:rsidR="00AE7738" w:rsidRPr="00CC4B7A">
        <w:rPr>
          <w:rFonts w:ascii="Arial" w:hAnsi="Arial" w:cs="Arial"/>
          <w:bCs/>
          <w:color w:val="000000" w:themeColor="text1"/>
          <w:sz w:val="18"/>
          <w:szCs w:val="18"/>
        </w:rPr>
        <w:t>Dz. U. z 202</w:t>
      </w:r>
      <w:r w:rsidR="007F0A62">
        <w:rPr>
          <w:rFonts w:ascii="Arial" w:hAnsi="Arial" w:cs="Arial"/>
          <w:bCs/>
          <w:color w:val="000000" w:themeColor="text1"/>
          <w:sz w:val="18"/>
          <w:szCs w:val="18"/>
        </w:rPr>
        <w:t>5</w:t>
      </w:r>
      <w:r w:rsidR="00AE7738" w:rsidRPr="00CC4B7A">
        <w:rPr>
          <w:rFonts w:ascii="Arial" w:hAnsi="Arial" w:cs="Arial"/>
          <w:bCs/>
          <w:color w:val="000000" w:themeColor="text1"/>
          <w:sz w:val="18"/>
          <w:szCs w:val="18"/>
        </w:rPr>
        <w:t xml:space="preserve"> r., poz.</w:t>
      </w:r>
      <w:r w:rsidR="007F0A62">
        <w:rPr>
          <w:rFonts w:ascii="Arial" w:hAnsi="Arial" w:cs="Arial"/>
          <w:bCs/>
          <w:color w:val="000000" w:themeColor="text1"/>
          <w:sz w:val="18"/>
          <w:szCs w:val="18"/>
        </w:rPr>
        <w:t xml:space="preserve"> 214</w:t>
      </w:r>
      <w:r w:rsidR="00182A2B">
        <w:rPr>
          <w:rFonts w:ascii="Arial" w:hAnsi="Arial" w:cs="Arial"/>
          <w:bCs/>
          <w:color w:val="000000" w:themeColor="text1"/>
          <w:sz w:val="18"/>
          <w:szCs w:val="18"/>
        </w:rPr>
        <w:t xml:space="preserve"> z późn. zm.</w:t>
      </w:r>
      <w:r w:rsidRPr="00CC4B7A">
        <w:rPr>
          <w:rFonts w:ascii="Arial" w:hAnsi="Arial" w:cs="Arial"/>
          <w:bCs/>
          <w:color w:val="000000" w:themeColor="text1"/>
          <w:sz w:val="18"/>
          <w:szCs w:val="18"/>
        </w:rPr>
        <w:t>).</w:t>
      </w:r>
    </w:p>
    <w:p w14:paraId="50C04517" w14:textId="5DAF3B73" w:rsidR="005D66C1" w:rsidRPr="00C850A3" w:rsidRDefault="005D66C1" w:rsidP="00C850A3">
      <w:pPr>
        <w:pStyle w:val="Akapitzlist"/>
        <w:numPr>
          <w:ilvl w:val="1"/>
          <w:numId w:val="26"/>
        </w:numPr>
        <w:spacing w:before="120"/>
        <w:ind w:left="714" w:hanging="357"/>
        <w:contextualSpacing w:val="0"/>
        <w:rPr>
          <w:rFonts w:ascii="Arial" w:hAnsi="Arial" w:cs="Arial"/>
          <w:bCs/>
          <w:sz w:val="18"/>
          <w:szCs w:val="18"/>
        </w:rPr>
      </w:pPr>
      <w:r w:rsidRPr="005D66C1">
        <w:rPr>
          <w:rFonts w:ascii="Arial" w:hAnsi="Arial" w:cs="Arial"/>
          <w:bCs/>
          <w:sz w:val="18"/>
          <w:szCs w:val="18"/>
        </w:rPr>
        <w:t>Prowadzę działalność gospodarczą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5D66C1">
        <w:rPr>
          <w:rFonts w:ascii="Arial" w:hAnsi="Arial" w:cs="Arial"/>
          <w:bCs/>
          <w:sz w:val="18"/>
          <w:szCs w:val="18"/>
        </w:rPr>
        <w:t xml:space="preserve">/ nie prowadzę </w:t>
      </w:r>
      <w:r w:rsidRPr="00C850A3">
        <w:rPr>
          <w:rFonts w:ascii="Arial" w:hAnsi="Arial" w:cs="Arial"/>
          <w:bCs/>
          <w:sz w:val="18"/>
          <w:szCs w:val="18"/>
        </w:rPr>
        <w:t>działalności gospodarczej</w:t>
      </w:r>
      <w:r w:rsidRPr="00C850A3">
        <w:rPr>
          <w:rStyle w:val="Odwoanieprzypisudolnego"/>
          <w:rFonts w:ascii="Arial" w:hAnsi="Arial" w:cs="Arial"/>
          <w:b/>
          <w:sz w:val="18"/>
          <w:szCs w:val="18"/>
        </w:rPr>
        <w:footnoteReference w:id="1"/>
      </w:r>
      <w:r w:rsidRPr="00C850A3">
        <w:rPr>
          <w:rFonts w:ascii="Arial" w:hAnsi="Arial" w:cs="Arial"/>
          <w:bCs/>
          <w:sz w:val="18"/>
          <w:szCs w:val="18"/>
          <w:vertAlign w:val="superscript"/>
        </w:rPr>
        <w:t>,</w:t>
      </w:r>
      <w:r w:rsidRPr="00C850A3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  <w:r w:rsidRPr="00C850A3">
        <w:rPr>
          <w:rFonts w:ascii="Arial" w:hAnsi="Arial" w:cs="Arial"/>
          <w:bCs/>
          <w:sz w:val="18"/>
          <w:szCs w:val="18"/>
        </w:rPr>
        <w:t xml:space="preserve"> w rozumieniu prawa konkurencji Unii Europejskiej.</w:t>
      </w:r>
    </w:p>
    <w:p w14:paraId="17754228" w14:textId="5AA7E4D1" w:rsidR="005D66C1" w:rsidRPr="00254E01" w:rsidRDefault="00C850A3" w:rsidP="00C850A3">
      <w:pPr>
        <w:pStyle w:val="Akapitzlist"/>
        <w:numPr>
          <w:ilvl w:val="1"/>
          <w:numId w:val="26"/>
        </w:numPr>
        <w:spacing w:before="120" w:line="220" w:lineRule="exact"/>
        <w:ind w:left="714" w:hanging="357"/>
        <w:contextualSpacing w:val="0"/>
        <w:rPr>
          <w:rFonts w:ascii="Arial" w:hAnsi="Arial" w:cs="Arial"/>
          <w:bCs/>
          <w:color w:val="000000" w:themeColor="text1"/>
          <w:sz w:val="18"/>
          <w:szCs w:val="18"/>
        </w:rPr>
      </w:pPr>
      <w:r w:rsidRPr="00254E01">
        <w:rPr>
          <w:rFonts w:ascii="Arial" w:hAnsi="Arial" w:cs="Arial"/>
          <w:bCs/>
          <w:color w:val="000000" w:themeColor="text1"/>
          <w:sz w:val="18"/>
          <w:szCs w:val="18"/>
        </w:rPr>
        <w:t>Podlegam / nie podlegam</w:t>
      </w:r>
      <w:r w:rsidRPr="00254E01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footnoteReference w:id="3"/>
      </w:r>
      <w:r w:rsidRPr="00254E01">
        <w:rPr>
          <w:rFonts w:ascii="Arial" w:hAnsi="Arial" w:cs="Arial"/>
          <w:bCs/>
          <w:color w:val="000000" w:themeColor="text1"/>
          <w:sz w:val="18"/>
          <w:szCs w:val="18"/>
        </w:rPr>
        <w:t xml:space="preserve"> przepisom ustawy  z dnia 30 kwietnia 2004 r. o postępowaniu w sprawach dotyczących </w:t>
      </w:r>
      <w:r w:rsidR="008B779B" w:rsidRPr="00254E01">
        <w:rPr>
          <w:rFonts w:ascii="Arial" w:hAnsi="Arial" w:cs="Arial"/>
          <w:bCs/>
          <w:color w:val="000000" w:themeColor="text1"/>
          <w:sz w:val="18"/>
          <w:szCs w:val="18"/>
        </w:rPr>
        <w:t>pomocy publicznej (Dz. U. z 2023</w:t>
      </w:r>
      <w:r w:rsidRPr="00254E01">
        <w:rPr>
          <w:rFonts w:ascii="Arial" w:hAnsi="Arial" w:cs="Arial"/>
          <w:bCs/>
          <w:color w:val="000000" w:themeColor="text1"/>
          <w:sz w:val="18"/>
          <w:szCs w:val="18"/>
        </w:rPr>
        <w:t xml:space="preserve"> r.,</w:t>
      </w:r>
      <w:r w:rsidR="008B779B" w:rsidRPr="00254E01">
        <w:rPr>
          <w:rFonts w:ascii="Arial" w:hAnsi="Arial" w:cs="Arial"/>
          <w:bCs/>
          <w:color w:val="000000" w:themeColor="text1"/>
          <w:sz w:val="18"/>
          <w:szCs w:val="18"/>
        </w:rPr>
        <w:t xml:space="preserve"> poz. 702</w:t>
      </w:r>
      <w:r w:rsidR="00254E01" w:rsidRPr="00254E01">
        <w:rPr>
          <w:rFonts w:ascii="Arial" w:hAnsi="Arial" w:cs="Arial"/>
          <w:bCs/>
          <w:color w:val="000000" w:themeColor="text1"/>
          <w:sz w:val="18"/>
          <w:szCs w:val="18"/>
        </w:rPr>
        <w:t xml:space="preserve"> z póź.zm.</w:t>
      </w:r>
      <w:r w:rsidRPr="00254E01">
        <w:rPr>
          <w:rFonts w:ascii="Arial" w:hAnsi="Arial" w:cs="Arial"/>
          <w:bCs/>
          <w:color w:val="000000" w:themeColor="text1"/>
          <w:sz w:val="18"/>
          <w:szCs w:val="18"/>
        </w:rPr>
        <w:t>).</w:t>
      </w:r>
    </w:p>
    <w:p w14:paraId="4C699DE2" w14:textId="77777777" w:rsidR="00C850A3" w:rsidRPr="00254E01" w:rsidRDefault="00C850A3" w:rsidP="00C850A3">
      <w:pPr>
        <w:spacing w:before="120" w:line="220" w:lineRule="exact"/>
        <w:rPr>
          <w:rFonts w:ascii="Arial" w:hAnsi="Arial" w:cs="Arial"/>
          <w:b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24"/>
      </w:tblGrid>
      <w:tr w:rsidR="00C850A3" w14:paraId="4C27C218" w14:textId="77777777" w:rsidTr="00C850A3">
        <w:trPr>
          <w:trHeight w:val="676"/>
        </w:trPr>
        <w:tc>
          <w:tcPr>
            <w:tcW w:w="5529" w:type="dxa"/>
            <w:shd w:val="clear" w:color="auto" w:fill="auto"/>
            <w:vAlign w:val="center"/>
          </w:tcPr>
          <w:p w14:paraId="0F843B76" w14:textId="0AAE9678" w:rsidR="00C850A3" w:rsidRPr="004F2883" w:rsidRDefault="00C850A3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24" w:type="dxa"/>
            <w:tcBorders>
              <w:bottom w:val="dotted" w:sz="4" w:space="0" w:color="auto"/>
            </w:tcBorders>
            <w:vAlign w:val="center"/>
          </w:tcPr>
          <w:p w14:paraId="5EE9D89C" w14:textId="77777777" w:rsidR="00C850A3" w:rsidRDefault="00C850A3" w:rsidP="00303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0A3" w14:paraId="26427618" w14:textId="77777777" w:rsidTr="00C850A3">
        <w:trPr>
          <w:trHeight w:val="454"/>
        </w:trPr>
        <w:tc>
          <w:tcPr>
            <w:tcW w:w="5529" w:type="dxa"/>
            <w:tcBorders>
              <w:bottom w:val="nil"/>
            </w:tcBorders>
            <w:shd w:val="clear" w:color="auto" w:fill="auto"/>
            <w:vAlign w:val="center"/>
          </w:tcPr>
          <w:p w14:paraId="1815A9AB" w14:textId="77777777" w:rsidR="00C850A3" w:rsidRPr="004F2883" w:rsidRDefault="00C850A3" w:rsidP="003033F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24" w:type="dxa"/>
            <w:tcBorders>
              <w:top w:val="dotted" w:sz="4" w:space="0" w:color="auto"/>
              <w:bottom w:val="nil"/>
            </w:tcBorders>
          </w:tcPr>
          <w:p w14:paraId="121AB946" w14:textId="13108B00" w:rsidR="00C850A3" w:rsidRDefault="00C850A3" w:rsidP="00C850A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Data, podpis i pieczęć pracodawcy</w:t>
            </w:r>
          </w:p>
        </w:tc>
      </w:tr>
    </w:tbl>
    <w:p w14:paraId="6B147907" w14:textId="77777777" w:rsidR="00C850A3" w:rsidRDefault="00C850A3" w:rsidP="00C850A3">
      <w:pPr>
        <w:pStyle w:val="Akapitzlist"/>
        <w:numPr>
          <w:ilvl w:val="0"/>
          <w:numId w:val="22"/>
        </w:numPr>
        <w:spacing w:before="240" w:line="220" w:lineRule="exact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Oświadczenie pracodawcy</w:t>
      </w:r>
    </w:p>
    <w:p w14:paraId="65614559" w14:textId="0C15B8A2" w:rsidR="00C850A3" w:rsidRPr="00C850A3" w:rsidRDefault="00C850A3" w:rsidP="00C850A3">
      <w:pPr>
        <w:spacing w:before="120" w:line="220" w:lineRule="exact"/>
        <w:ind w:left="36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 imieniu podmiotu, który reprezentuję, oświadczam, że:</w:t>
      </w:r>
    </w:p>
    <w:p w14:paraId="306B2CC3" w14:textId="77777777" w:rsidR="00C850A3" w:rsidRPr="00C850A3" w:rsidRDefault="00C850A3" w:rsidP="00C850A3">
      <w:pPr>
        <w:pStyle w:val="Akapitzlist"/>
        <w:numPr>
          <w:ilvl w:val="1"/>
          <w:numId w:val="29"/>
        </w:numPr>
        <w:spacing w:before="120" w:line="220" w:lineRule="exact"/>
        <w:ind w:left="709"/>
        <w:contextualSpacing w:val="0"/>
        <w:rPr>
          <w:rFonts w:ascii="Arial" w:hAnsi="Arial" w:cs="Arial"/>
          <w:bCs/>
          <w:sz w:val="22"/>
          <w:szCs w:val="22"/>
        </w:rPr>
      </w:pPr>
      <w:r w:rsidRPr="00C850A3">
        <w:rPr>
          <w:rFonts w:ascii="Arial" w:hAnsi="Arial" w:cs="Arial"/>
          <w:bCs/>
          <w:sz w:val="18"/>
          <w:szCs w:val="18"/>
        </w:rPr>
        <w:t>znana jest mi treść regulacji prawnych określonych w</w:t>
      </w:r>
      <w:r>
        <w:rPr>
          <w:rFonts w:ascii="Arial" w:hAnsi="Arial" w:cs="Arial"/>
          <w:bCs/>
          <w:sz w:val="18"/>
          <w:szCs w:val="18"/>
        </w:rPr>
        <w:t>:</w:t>
      </w:r>
    </w:p>
    <w:p w14:paraId="66BCD4C0" w14:textId="73195406" w:rsidR="00C850A3" w:rsidRDefault="00C850A3" w:rsidP="001401FD">
      <w:pPr>
        <w:pStyle w:val="Akapitzlist"/>
        <w:numPr>
          <w:ilvl w:val="2"/>
          <w:numId w:val="29"/>
        </w:numPr>
        <w:spacing w:before="60" w:line="220" w:lineRule="exact"/>
        <w:ind w:left="1417" w:hanging="424"/>
        <w:contextualSpacing w:val="0"/>
        <w:rPr>
          <w:rFonts w:ascii="Arial" w:hAnsi="Arial" w:cs="Arial"/>
          <w:bCs/>
          <w:sz w:val="18"/>
          <w:szCs w:val="18"/>
        </w:rPr>
      </w:pPr>
      <w:r w:rsidRPr="00C850A3">
        <w:rPr>
          <w:rFonts w:ascii="Arial" w:hAnsi="Arial" w:cs="Arial"/>
          <w:bCs/>
          <w:sz w:val="18"/>
          <w:szCs w:val="18"/>
        </w:rPr>
        <w:t>ustawie z dnia 20 kwietnia 2004 r. o promocji zatrudnienia i instytucjach rynku pracy (</w:t>
      </w:r>
      <w:r w:rsidR="00AE7738">
        <w:rPr>
          <w:rFonts w:ascii="Arial" w:hAnsi="Arial" w:cs="Arial"/>
          <w:bCs/>
          <w:sz w:val="18"/>
          <w:szCs w:val="18"/>
        </w:rPr>
        <w:t>Dz. U. z 202</w:t>
      </w:r>
      <w:r w:rsidR="007F0A62">
        <w:rPr>
          <w:rFonts w:ascii="Arial" w:hAnsi="Arial" w:cs="Arial"/>
          <w:bCs/>
          <w:sz w:val="18"/>
          <w:szCs w:val="18"/>
        </w:rPr>
        <w:t>5</w:t>
      </w:r>
      <w:r w:rsidR="00AE7738">
        <w:rPr>
          <w:rFonts w:ascii="Arial" w:hAnsi="Arial" w:cs="Arial"/>
          <w:bCs/>
          <w:sz w:val="18"/>
          <w:szCs w:val="18"/>
        </w:rPr>
        <w:t xml:space="preserve"> r., poz. </w:t>
      </w:r>
      <w:r w:rsidR="007F0A62">
        <w:rPr>
          <w:rFonts w:ascii="Arial" w:hAnsi="Arial" w:cs="Arial"/>
          <w:bCs/>
          <w:sz w:val="18"/>
          <w:szCs w:val="18"/>
        </w:rPr>
        <w:t>214</w:t>
      </w:r>
      <w:r w:rsidRPr="00C850A3">
        <w:rPr>
          <w:rFonts w:ascii="Arial" w:hAnsi="Arial" w:cs="Arial"/>
          <w:bCs/>
          <w:sz w:val="18"/>
          <w:szCs w:val="18"/>
        </w:rPr>
        <w:t xml:space="preserve">) </w:t>
      </w:r>
      <w:r w:rsidRPr="00C850A3">
        <w:rPr>
          <w:rFonts w:ascii="Arial" w:hAnsi="Arial" w:cs="Arial"/>
          <w:b/>
          <w:sz w:val="18"/>
          <w:szCs w:val="18"/>
        </w:rPr>
        <w:t>w kwestii refundacji części kosztów poniesionych na wynagrodzenia, nagrody oraz składki na ubezpieczenia społeczne skierowanych bezrobotnych w ramach prac interwencyjnych</w:t>
      </w:r>
      <w:r>
        <w:rPr>
          <w:rFonts w:ascii="Arial" w:hAnsi="Arial" w:cs="Arial"/>
          <w:bCs/>
          <w:sz w:val="18"/>
          <w:szCs w:val="18"/>
        </w:rPr>
        <w:t>;</w:t>
      </w:r>
    </w:p>
    <w:p w14:paraId="17D7A4E9" w14:textId="31117CAF" w:rsidR="00ED6E0A" w:rsidRPr="00ED6E0A" w:rsidRDefault="0085171E" w:rsidP="001401FD">
      <w:pPr>
        <w:pStyle w:val="Akapitzlist"/>
        <w:numPr>
          <w:ilvl w:val="2"/>
          <w:numId w:val="29"/>
        </w:numPr>
        <w:spacing w:before="60" w:line="220" w:lineRule="exact"/>
        <w:ind w:left="1418" w:hanging="424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</w:t>
      </w:r>
      <w:r w:rsidR="00ED6E0A" w:rsidRPr="00ED6E0A">
        <w:rPr>
          <w:rFonts w:ascii="Arial" w:hAnsi="Arial" w:cs="Arial"/>
          <w:bCs/>
          <w:sz w:val="18"/>
          <w:szCs w:val="18"/>
        </w:rPr>
        <w:t>ozporządzenie Komisji (UE) nr 2023/2831 z dnia 13 grudnia 2023 r. w sprawie stosowania art. 107 i 108 Traktatu o funkcjonowaniu Unii Europejskiej do pomocy de minimis (Dz. Urz. UE L 2023/2831  z 15.12.2023);</w:t>
      </w:r>
    </w:p>
    <w:p w14:paraId="46DE3BB6" w14:textId="36D76928" w:rsidR="00ED6E0A" w:rsidRPr="00ED6E0A" w:rsidRDefault="0085171E" w:rsidP="001401FD">
      <w:pPr>
        <w:pStyle w:val="Akapitzlist"/>
        <w:numPr>
          <w:ilvl w:val="2"/>
          <w:numId w:val="29"/>
        </w:numPr>
        <w:spacing w:before="60" w:line="220" w:lineRule="exact"/>
        <w:ind w:left="1418" w:hanging="424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</w:t>
      </w:r>
      <w:r w:rsidR="00ED6E0A" w:rsidRPr="00ED6E0A">
        <w:rPr>
          <w:rFonts w:ascii="Arial" w:hAnsi="Arial" w:cs="Arial"/>
          <w:bCs/>
          <w:sz w:val="18"/>
          <w:szCs w:val="18"/>
        </w:rPr>
        <w:t>ozporządzenie Komisji (UE) nr 1408/2013 z dnia 18 grudnia 2013 r. w sprawie stosowania art. 107 i 108 Traktatu o funkcjonowaniu Unii Europejskiej do pomocy de minimis w sektorze rolnym (Dz. Urz. UE L 352 z 24.12.2013, str. 9, z późn. zm.);</w:t>
      </w:r>
    </w:p>
    <w:p w14:paraId="71821BAE" w14:textId="2B341C7D" w:rsidR="001D2AE9" w:rsidRPr="00ED6E0A" w:rsidRDefault="0085171E" w:rsidP="001401FD">
      <w:pPr>
        <w:pStyle w:val="Akapitzlist"/>
        <w:numPr>
          <w:ilvl w:val="2"/>
          <w:numId w:val="29"/>
        </w:numPr>
        <w:spacing w:before="60" w:line="220" w:lineRule="exact"/>
        <w:ind w:left="1418" w:hanging="424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</w:t>
      </w:r>
      <w:r w:rsidR="00ED6E0A" w:rsidRPr="00ED6E0A">
        <w:rPr>
          <w:rFonts w:ascii="Arial" w:hAnsi="Arial" w:cs="Arial"/>
          <w:bCs/>
          <w:sz w:val="18"/>
          <w:szCs w:val="18"/>
        </w:rPr>
        <w:t xml:space="preserve">ozporządzenie   Komisji (UE) nr 717/2014 z dnia 27 czerwca 2014r. w sprawie stosowania art. 107 i 108 Traktatu o funkcjonowaniu Unii Europejskiej do pomocy de minimis w sektorze rybołówstwa i akwakultury (Dz. Urz UE L 190 z 28.06.2014, str. 45, z późn. zm.). </w:t>
      </w:r>
    </w:p>
    <w:p w14:paraId="0B73F3AA" w14:textId="1E8E41AA" w:rsidR="00C850A3" w:rsidRPr="001D2AE9" w:rsidRDefault="001D2AE9" w:rsidP="00C850A3">
      <w:pPr>
        <w:pStyle w:val="Akapitzlist"/>
        <w:numPr>
          <w:ilvl w:val="0"/>
          <w:numId w:val="29"/>
        </w:numPr>
        <w:spacing w:before="120" w:line="220" w:lineRule="exact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18"/>
          <w:szCs w:val="18"/>
        </w:rPr>
        <w:t>mam świadomość obowiązku:</w:t>
      </w:r>
    </w:p>
    <w:p w14:paraId="26306762" w14:textId="2829C838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/>
          <w:sz w:val="18"/>
          <w:szCs w:val="18"/>
        </w:rPr>
        <w:t>utrzymania w zatrudnieniu skierowanych bezrobotnych</w:t>
      </w:r>
      <w:r w:rsidRPr="001D2AE9">
        <w:rPr>
          <w:rFonts w:ascii="Arial" w:hAnsi="Arial" w:cs="Arial"/>
          <w:bCs/>
          <w:sz w:val="18"/>
          <w:szCs w:val="18"/>
        </w:rPr>
        <w:t xml:space="preserve"> w pełnym wymiarze czasu pracy –  w ramach zawartej z PUP umowy o zorganizowanie prac interwencyjnych skierowanych bezrobotnych – </w:t>
      </w:r>
      <w:r w:rsidRPr="001D2AE9">
        <w:rPr>
          <w:rFonts w:ascii="Arial" w:hAnsi="Arial" w:cs="Arial"/>
          <w:b/>
          <w:sz w:val="18"/>
          <w:szCs w:val="18"/>
        </w:rPr>
        <w:t>przez okres, za który dokonywana jest refundacja, tj. przez 6 miesięcy</w:t>
      </w:r>
      <w:r>
        <w:rPr>
          <w:rFonts w:ascii="Arial" w:hAnsi="Arial" w:cs="Arial"/>
          <w:bCs/>
          <w:sz w:val="18"/>
          <w:szCs w:val="18"/>
        </w:rPr>
        <w:t>;</w:t>
      </w:r>
    </w:p>
    <w:p w14:paraId="2D53C5D9" w14:textId="0ADD94EF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/>
          <w:sz w:val="18"/>
          <w:szCs w:val="18"/>
        </w:rPr>
        <w:t>dalszego utrzymania w zatrudnieniu</w:t>
      </w:r>
      <w:r w:rsidRPr="001D2AE9">
        <w:rPr>
          <w:rFonts w:ascii="Arial" w:hAnsi="Arial" w:cs="Arial"/>
          <w:bCs/>
          <w:sz w:val="18"/>
          <w:szCs w:val="18"/>
        </w:rPr>
        <w:t xml:space="preserve"> skierowanych bezrobotnych w pełnym wymiarze czasu pracy </w:t>
      </w:r>
      <w:r w:rsidRPr="001D2AE9">
        <w:rPr>
          <w:rFonts w:ascii="Arial" w:hAnsi="Arial" w:cs="Arial"/>
          <w:b/>
          <w:sz w:val="18"/>
          <w:szCs w:val="18"/>
        </w:rPr>
        <w:t>po zakończeniu okresu, za który przysługuje refundacja, przez okres kolejnych 3 miesięcy</w:t>
      </w:r>
      <w:r>
        <w:rPr>
          <w:rFonts w:ascii="Arial" w:hAnsi="Arial" w:cs="Arial"/>
          <w:bCs/>
          <w:sz w:val="18"/>
          <w:szCs w:val="18"/>
        </w:rPr>
        <w:t>;</w:t>
      </w:r>
    </w:p>
    <w:p w14:paraId="3B4B0F99" w14:textId="1318B08B" w:rsidR="001D2AE9" w:rsidRP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niezwłocznego powiadomienia Powiatowego Urzędu Pracy, jeżeli w okresie od dnia złożenia wniosku do dnia podpisania umowy zmianie ulegnie stan prawny lub faktyczny wskazany we wniosku w dniu jego złożenia w PUP</w:t>
      </w:r>
      <w:r>
        <w:rPr>
          <w:rFonts w:ascii="Arial" w:hAnsi="Arial" w:cs="Arial"/>
          <w:bCs/>
          <w:sz w:val="18"/>
          <w:szCs w:val="18"/>
        </w:rPr>
        <w:t>.</w:t>
      </w:r>
    </w:p>
    <w:p w14:paraId="40A01095" w14:textId="77777777" w:rsidR="001D2AE9" w:rsidRDefault="001D2AE9" w:rsidP="00F425E8">
      <w:pPr>
        <w:pStyle w:val="Akapitzlist"/>
        <w:numPr>
          <w:ilvl w:val="0"/>
          <w:numId w:val="29"/>
        </w:numPr>
        <w:spacing w:before="120" w:line="220" w:lineRule="exact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przyjmuję do wiadomości, ż</w:t>
      </w:r>
      <w:r>
        <w:rPr>
          <w:rFonts w:ascii="Arial" w:hAnsi="Arial" w:cs="Arial"/>
          <w:bCs/>
          <w:sz w:val="18"/>
          <w:szCs w:val="18"/>
        </w:rPr>
        <w:t>e:</w:t>
      </w:r>
    </w:p>
    <w:p w14:paraId="06DC5F06" w14:textId="0DA2B4E7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w przypadku rozwiązania umowy o pracę przez skierowanego bezrobotnego, rozwiązania z nim umowy o</w:t>
      </w:r>
      <w:r>
        <w:rPr>
          <w:rFonts w:ascii="Arial" w:hAnsi="Arial" w:cs="Arial"/>
          <w:bCs/>
          <w:sz w:val="18"/>
          <w:szCs w:val="18"/>
        </w:rPr>
        <w:t> </w:t>
      </w:r>
      <w:r w:rsidRPr="001D2AE9">
        <w:rPr>
          <w:rFonts w:ascii="Arial" w:hAnsi="Arial" w:cs="Arial"/>
          <w:bCs/>
          <w:sz w:val="18"/>
          <w:szCs w:val="18"/>
        </w:rPr>
        <w:t xml:space="preserve">pracę na podstawie art. 52 ustawy z dnia 26 czerwca 1974 r. – Kodeks pracy lub wygaśnięcia stosunku pracy skierowanego bezrobotnego w trakcie okresu objętego refundacją albo przed upływem okresu </w:t>
      </w:r>
      <w:r w:rsidRPr="001D2AE9">
        <w:rPr>
          <w:rFonts w:ascii="Arial" w:hAnsi="Arial" w:cs="Arial"/>
          <w:b/>
          <w:sz w:val="18"/>
          <w:szCs w:val="18"/>
        </w:rPr>
        <w:t>3 miesięcy</w:t>
      </w:r>
      <w:r w:rsidRPr="001D2AE9">
        <w:rPr>
          <w:rFonts w:ascii="Arial" w:hAnsi="Arial" w:cs="Arial"/>
          <w:bCs/>
          <w:sz w:val="18"/>
          <w:szCs w:val="18"/>
        </w:rPr>
        <w:t>, Urząd kieruje na zwolnione stanowisko innego bezrobotnego</w:t>
      </w:r>
      <w:r>
        <w:rPr>
          <w:rFonts w:ascii="Arial" w:hAnsi="Arial" w:cs="Arial"/>
          <w:bCs/>
          <w:sz w:val="18"/>
          <w:szCs w:val="18"/>
        </w:rPr>
        <w:t>;</w:t>
      </w:r>
    </w:p>
    <w:p w14:paraId="236E18EA" w14:textId="34D2B731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w przypadku braku możliwości skierowania bezrobotnego przez PUP na zwolnione stanowisko pracy, pracodawca nie zwraca uzyskanej pomocy za okres, w którym uprzednio skierowany bezrobotny pozostawał w zatrudnieniu</w:t>
      </w:r>
      <w:r>
        <w:rPr>
          <w:rFonts w:ascii="Arial" w:hAnsi="Arial" w:cs="Arial"/>
          <w:bCs/>
          <w:sz w:val="18"/>
          <w:szCs w:val="18"/>
        </w:rPr>
        <w:t>;</w:t>
      </w:r>
    </w:p>
    <w:p w14:paraId="60D2116B" w14:textId="50675426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PUP nie może przyjąć oferty pracy (stanowiącej załącznik nr 2 niniejszego wniosku), o ile pracodawca zawarł w ofercie pracy wymagania, które naruszają zasadę równego traktowania w zatrudnieniu w</w:t>
      </w:r>
      <w:r>
        <w:rPr>
          <w:rFonts w:ascii="Arial" w:hAnsi="Arial" w:cs="Arial"/>
          <w:bCs/>
          <w:sz w:val="18"/>
          <w:szCs w:val="18"/>
        </w:rPr>
        <w:t> </w:t>
      </w:r>
      <w:r w:rsidRPr="001D2AE9">
        <w:rPr>
          <w:rFonts w:ascii="Arial" w:hAnsi="Arial" w:cs="Arial"/>
          <w:bCs/>
          <w:sz w:val="18"/>
          <w:szCs w:val="18"/>
        </w:rPr>
        <w:t>rozumieniu przepisów prawa pracy i mogą dyskryminować kandydatów do pracy, w szczególności ze względu na płeć, wiek, niepełnosprawność, rasę, religię, narodowość, przekonania polityczne, przynależność związkową, pochodzenie etniczne, wyznanie lub orientację seksualną, a także gdy przedmiotowa oferta została w tym samym czasie zgłoszona do realizacji do innego pup na terenie kraju</w:t>
      </w:r>
      <w:r>
        <w:rPr>
          <w:rFonts w:ascii="Arial" w:hAnsi="Arial" w:cs="Arial"/>
          <w:bCs/>
          <w:sz w:val="18"/>
          <w:szCs w:val="18"/>
        </w:rPr>
        <w:t>;</w:t>
      </w:r>
    </w:p>
    <w:p w14:paraId="11A7AC54" w14:textId="47FC4EB3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PUP może nie przyjąć oferty pracy w szczególności, jeżeli pracodawca w okresie 365 dni przed dniem zgłoszenia oferty pracy został ukarany lub skazany prawomocnym wyrokiem za naruszenie przepisów prawa pracy albo jest objęty postępowaniem dotyczącym naruszenia przepisów prawa pracy</w:t>
      </w:r>
      <w:r>
        <w:rPr>
          <w:rFonts w:ascii="Arial" w:hAnsi="Arial" w:cs="Arial"/>
          <w:bCs/>
          <w:sz w:val="18"/>
          <w:szCs w:val="18"/>
        </w:rPr>
        <w:t>;</w:t>
      </w:r>
    </w:p>
    <w:p w14:paraId="5910ED58" w14:textId="119DE0B5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w przypadku podania we wniosku nieprawdziwych informacji Dyrektor PUP może odmówić uwzględnienia wniosku</w:t>
      </w:r>
      <w:r>
        <w:rPr>
          <w:rFonts w:ascii="Arial" w:hAnsi="Arial" w:cs="Arial"/>
          <w:bCs/>
          <w:sz w:val="18"/>
          <w:szCs w:val="18"/>
        </w:rPr>
        <w:t>.</w:t>
      </w:r>
    </w:p>
    <w:p w14:paraId="06020B45" w14:textId="3B0BEE42" w:rsidR="00C850A3" w:rsidRDefault="001D2AE9" w:rsidP="00F425E8">
      <w:pPr>
        <w:pStyle w:val="Akapitzlist"/>
        <w:numPr>
          <w:ilvl w:val="0"/>
          <w:numId w:val="29"/>
        </w:numPr>
        <w:spacing w:before="120" w:line="220" w:lineRule="exact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/>
          <w:sz w:val="18"/>
          <w:szCs w:val="18"/>
        </w:rPr>
        <w:t>zobowiązuję się do zwrotu uzyskanej pomocy wraz z odsetkami ustawowymi</w:t>
      </w:r>
      <w:r w:rsidRPr="001D2AE9">
        <w:rPr>
          <w:rFonts w:ascii="Arial" w:hAnsi="Arial" w:cs="Arial"/>
          <w:bCs/>
          <w:sz w:val="18"/>
          <w:szCs w:val="18"/>
        </w:rPr>
        <w:t xml:space="preserve"> naliczonymi od dnia otrzymania refundacji za pierwszy miesiąc, w terminie 30 dni od dnia doręczenia wezwania Urzędu </w:t>
      </w:r>
      <w:r w:rsidRPr="001D2AE9">
        <w:rPr>
          <w:rFonts w:ascii="Arial" w:hAnsi="Arial" w:cs="Arial"/>
          <w:b/>
          <w:sz w:val="18"/>
          <w:szCs w:val="18"/>
        </w:rPr>
        <w:t>w przypadku</w:t>
      </w:r>
      <w:r>
        <w:rPr>
          <w:rFonts w:ascii="Arial" w:hAnsi="Arial" w:cs="Arial"/>
          <w:bCs/>
          <w:sz w:val="18"/>
          <w:szCs w:val="18"/>
        </w:rPr>
        <w:t>:</w:t>
      </w:r>
    </w:p>
    <w:p w14:paraId="0FDB7E3E" w14:textId="53A6BC3B" w:rsid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niewywiązania się z warunków, o których mowa w punkcie 2a oraz 2b</w:t>
      </w:r>
      <w:r>
        <w:rPr>
          <w:rFonts w:ascii="Arial" w:hAnsi="Arial" w:cs="Arial"/>
          <w:bCs/>
          <w:sz w:val="18"/>
          <w:szCs w:val="18"/>
        </w:rPr>
        <w:t>;</w:t>
      </w:r>
    </w:p>
    <w:p w14:paraId="38F949CE" w14:textId="20D1FB65" w:rsidR="001D2AE9" w:rsidRPr="001D2AE9" w:rsidRDefault="001D2AE9" w:rsidP="006A65F3">
      <w:pPr>
        <w:pStyle w:val="Akapitzlist"/>
        <w:numPr>
          <w:ilvl w:val="2"/>
          <w:numId w:val="29"/>
        </w:numPr>
        <w:spacing w:before="60" w:line="220" w:lineRule="exact"/>
        <w:ind w:left="1417" w:hanging="357"/>
        <w:contextualSpacing w:val="0"/>
        <w:rPr>
          <w:rFonts w:ascii="Arial" w:hAnsi="Arial" w:cs="Arial"/>
          <w:bCs/>
          <w:sz w:val="18"/>
          <w:szCs w:val="18"/>
        </w:rPr>
      </w:pPr>
      <w:r w:rsidRPr="001D2AE9">
        <w:rPr>
          <w:rFonts w:ascii="Arial" w:hAnsi="Arial" w:cs="Arial"/>
          <w:bCs/>
          <w:sz w:val="18"/>
          <w:szCs w:val="18"/>
        </w:rPr>
        <w:t>odmowy przyjęcia skierowanego bezrobotnego na zwolnione stanowisko pracy</w:t>
      </w:r>
      <w:r>
        <w:rPr>
          <w:rFonts w:ascii="Arial" w:hAnsi="Arial" w:cs="Arial"/>
          <w:bCs/>
          <w:sz w:val="18"/>
          <w:szCs w:val="18"/>
        </w:rPr>
        <w:t>.</w:t>
      </w:r>
    </w:p>
    <w:p w14:paraId="4F37B321" w14:textId="58158025" w:rsidR="00E50847" w:rsidRPr="00AE0C21" w:rsidRDefault="006A65F3" w:rsidP="00AE0C21">
      <w:pPr>
        <w:pStyle w:val="Akapitzlist"/>
        <w:numPr>
          <w:ilvl w:val="0"/>
          <w:numId w:val="29"/>
        </w:numPr>
        <w:spacing w:before="120" w:line="220" w:lineRule="exact"/>
        <w:contextualSpacing w:val="0"/>
        <w:jc w:val="both"/>
        <w:rPr>
          <w:b/>
          <w:sz w:val="22"/>
          <w:u w:val="single"/>
        </w:rPr>
      </w:pPr>
      <w:r w:rsidRPr="00AE0C21">
        <w:rPr>
          <w:rFonts w:ascii="Arial" w:hAnsi="Arial" w:cs="Arial"/>
          <w:bCs/>
          <w:sz w:val="18"/>
          <w:szCs w:val="18"/>
        </w:rPr>
        <w:t>wyrażam zgodę na zbieranie, przetwarzanie, udostępnianie i archiwizowanie danych osobowych dotyczących mojej osoby/podmiotu przez Powiatowy Urząd Pracy w Skierniewicach dla celów związanych z rozpatrywaniem wniosku oraz realizacją umowy, o której mowa w art. 51 ustawy z dnia 20 kwietnia 2004 r. o promocji zatrudnienia i instytucjach rynku pracy (</w:t>
      </w:r>
      <w:r w:rsidR="00AE7738" w:rsidRPr="00AE0C21">
        <w:rPr>
          <w:rFonts w:ascii="Arial" w:hAnsi="Arial" w:cs="Arial"/>
          <w:bCs/>
          <w:sz w:val="18"/>
          <w:szCs w:val="18"/>
        </w:rPr>
        <w:t>Dz. U. z 202</w:t>
      </w:r>
      <w:r w:rsidR="007F0A62">
        <w:rPr>
          <w:rFonts w:ascii="Arial" w:hAnsi="Arial" w:cs="Arial"/>
          <w:bCs/>
          <w:sz w:val="18"/>
          <w:szCs w:val="18"/>
        </w:rPr>
        <w:t>5</w:t>
      </w:r>
      <w:r w:rsidR="00AE7738" w:rsidRPr="00AE0C21">
        <w:rPr>
          <w:rFonts w:ascii="Arial" w:hAnsi="Arial" w:cs="Arial"/>
          <w:bCs/>
          <w:sz w:val="18"/>
          <w:szCs w:val="18"/>
        </w:rPr>
        <w:t xml:space="preserve"> r., poz. </w:t>
      </w:r>
      <w:r w:rsidR="007F0A62">
        <w:rPr>
          <w:rFonts w:ascii="Arial" w:hAnsi="Arial" w:cs="Arial"/>
          <w:bCs/>
          <w:sz w:val="18"/>
          <w:szCs w:val="18"/>
        </w:rPr>
        <w:t>214</w:t>
      </w:r>
      <w:r w:rsidR="00182A2B">
        <w:rPr>
          <w:rFonts w:ascii="Arial" w:hAnsi="Arial" w:cs="Arial"/>
          <w:bCs/>
          <w:sz w:val="18"/>
          <w:szCs w:val="18"/>
        </w:rPr>
        <w:t xml:space="preserve"> z późn. zm.</w:t>
      </w:r>
      <w:r w:rsidRPr="00AE0C21">
        <w:rPr>
          <w:rFonts w:ascii="Arial" w:hAnsi="Arial" w:cs="Arial"/>
          <w:bCs/>
          <w:sz w:val="18"/>
          <w:szCs w:val="18"/>
        </w:rPr>
        <w:t xml:space="preserve">),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24"/>
      </w:tblGrid>
      <w:tr w:rsidR="006A65F3" w14:paraId="6551E6CB" w14:textId="77777777" w:rsidTr="000225D3">
        <w:trPr>
          <w:trHeight w:val="676"/>
        </w:trPr>
        <w:tc>
          <w:tcPr>
            <w:tcW w:w="5529" w:type="dxa"/>
            <w:shd w:val="clear" w:color="auto" w:fill="auto"/>
            <w:vAlign w:val="center"/>
          </w:tcPr>
          <w:p w14:paraId="53477480" w14:textId="77777777" w:rsidR="006A65F3" w:rsidRPr="004F2883" w:rsidRDefault="006A65F3" w:rsidP="000225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24" w:type="dxa"/>
            <w:tcBorders>
              <w:bottom w:val="dotted" w:sz="4" w:space="0" w:color="auto"/>
            </w:tcBorders>
            <w:vAlign w:val="center"/>
          </w:tcPr>
          <w:p w14:paraId="774D2358" w14:textId="77777777" w:rsidR="006A65F3" w:rsidRDefault="006A65F3" w:rsidP="000225D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5F3" w14:paraId="32B4623A" w14:textId="77777777" w:rsidTr="000225D3">
        <w:trPr>
          <w:trHeight w:val="454"/>
        </w:trPr>
        <w:tc>
          <w:tcPr>
            <w:tcW w:w="5529" w:type="dxa"/>
            <w:tcBorders>
              <w:bottom w:val="nil"/>
            </w:tcBorders>
            <w:shd w:val="clear" w:color="auto" w:fill="auto"/>
            <w:vAlign w:val="center"/>
          </w:tcPr>
          <w:p w14:paraId="120FF575" w14:textId="77777777" w:rsidR="006A65F3" w:rsidRPr="004F2883" w:rsidRDefault="006A65F3" w:rsidP="000225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24" w:type="dxa"/>
            <w:tcBorders>
              <w:top w:val="dotted" w:sz="4" w:space="0" w:color="auto"/>
              <w:bottom w:val="nil"/>
            </w:tcBorders>
          </w:tcPr>
          <w:p w14:paraId="094838B6" w14:textId="77777777" w:rsidR="006A65F3" w:rsidRDefault="006A65F3" w:rsidP="000225D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Data, podpis i pieczęć pracodawcy</w:t>
            </w:r>
          </w:p>
        </w:tc>
      </w:tr>
    </w:tbl>
    <w:p w14:paraId="5089BFBF" w14:textId="77777777" w:rsidR="00E50847" w:rsidRPr="00455455" w:rsidRDefault="00E50847" w:rsidP="00E50847">
      <w:pPr>
        <w:rPr>
          <w:rFonts w:cs="Times New Roman"/>
          <w:sz w:val="24"/>
          <w:szCs w:val="24"/>
        </w:rPr>
      </w:pPr>
    </w:p>
    <w:p w14:paraId="28D45927" w14:textId="77777777" w:rsidR="00357379" w:rsidRDefault="00357379">
      <w:pPr>
        <w:jc w:val="both"/>
        <w:rPr>
          <w:rFonts w:ascii="Arial" w:hAnsi="Arial" w:cs="Arial"/>
          <w:b/>
          <w:sz w:val="22"/>
          <w:szCs w:val="22"/>
        </w:rPr>
      </w:pPr>
    </w:p>
    <w:p w14:paraId="756D07C1" w14:textId="77777777" w:rsidR="00357379" w:rsidRDefault="00357379">
      <w:pPr>
        <w:jc w:val="both"/>
        <w:rPr>
          <w:rFonts w:ascii="Arial" w:hAnsi="Arial" w:cs="Arial"/>
          <w:b/>
          <w:sz w:val="22"/>
          <w:szCs w:val="22"/>
        </w:rPr>
      </w:pPr>
    </w:p>
    <w:p w14:paraId="73ED0C98" w14:textId="77777777" w:rsidR="00D6423E" w:rsidRPr="006A65F3" w:rsidRDefault="00D6423E">
      <w:pPr>
        <w:jc w:val="both"/>
        <w:rPr>
          <w:rFonts w:ascii="Arial" w:hAnsi="Arial" w:cs="Arial"/>
          <w:b/>
          <w:sz w:val="22"/>
          <w:szCs w:val="22"/>
        </w:rPr>
      </w:pPr>
      <w:r w:rsidRPr="006A65F3">
        <w:rPr>
          <w:rFonts w:ascii="Arial" w:hAnsi="Arial" w:cs="Arial"/>
          <w:b/>
          <w:sz w:val="22"/>
          <w:szCs w:val="22"/>
        </w:rPr>
        <w:t>Załączniki do wniosku:</w:t>
      </w:r>
    </w:p>
    <w:p w14:paraId="3ED4F842" w14:textId="18D4083C" w:rsidR="006F46E7" w:rsidRPr="00FF47A4" w:rsidRDefault="00A46AF0" w:rsidP="006A65F3">
      <w:pPr>
        <w:numPr>
          <w:ilvl w:val="0"/>
          <w:numId w:val="2"/>
        </w:numPr>
        <w:tabs>
          <w:tab w:val="clear" w:pos="1080"/>
          <w:tab w:val="num" w:pos="426"/>
        </w:tabs>
        <w:spacing w:before="120" w:line="220" w:lineRule="exact"/>
        <w:ind w:left="0" w:firstLine="0"/>
        <w:rPr>
          <w:rFonts w:ascii="Arial" w:hAnsi="Arial" w:cs="Arial"/>
          <w:color w:val="000000" w:themeColor="text1"/>
          <w:sz w:val="18"/>
          <w:szCs w:val="18"/>
        </w:rPr>
      </w:pPr>
      <w:r w:rsidRPr="00FF47A4">
        <w:rPr>
          <w:rFonts w:ascii="Arial" w:hAnsi="Arial" w:cs="Arial"/>
          <w:color w:val="000000" w:themeColor="text1"/>
          <w:sz w:val="18"/>
          <w:szCs w:val="18"/>
        </w:rPr>
        <w:lastRenderedPageBreak/>
        <w:t>Pracodawca organizujący prace interwencyjne prowadzący działalność gospodarczą i będący beneficjentem pomocy w</w:t>
      </w:r>
      <w:r w:rsidR="006A65F3" w:rsidRPr="00FF47A4">
        <w:rPr>
          <w:rFonts w:ascii="Arial" w:hAnsi="Arial" w:cs="Arial"/>
          <w:color w:val="000000" w:themeColor="text1"/>
          <w:sz w:val="18"/>
          <w:szCs w:val="18"/>
        </w:rPr>
        <w:t> </w:t>
      </w:r>
      <w:r w:rsidRPr="00FF47A4">
        <w:rPr>
          <w:rFonts w:ascii="Arial" w:hAnsi="Arial" w:cs="Arial"/>
          <w:color w:val="000000" w:themeColor="text1"/>
          <w:sz w:val="18"/>
          <w:szCs w:val="18"/>
        </w:rPr>
        <w:t>rozumieniu ustawy z dnia 30 kwietnia 2004</w:t>
      </w:r>
      <w:r w:rsidR="006A65F3" w:rsidRPr="00FF47A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F47A4">
        <w:rPr>
          <w:rFonts w:ascii="Arial" w:hAnsi="Arial" w:cs="Arial"/>
          <w:color w:val="000000" w:themeColor="text1"/>
          <w:sz w:val="18"/>
          <w:szCs w:val="18"/>
        </w:rPr>
        <w:t>r. o postępowaniu w sprawach dotyczących pomocy publicznej (</w:t>
      </w:r>
      <w:r w:rsidR="00D77D5B" w:rsidRPr="00FF47A4">
        <w:rPr>
          <w:rFonts w:ascii="Arial" w:hAnsi="Arial" w:cs="Arial"/>
          <w:color w:val="000000" w:themeColor="text1"/>
          <w:sz w:val="18"/>
          <w:szCs w:val="18"/>
        </w:rPr>
        <w:t>D</w:t>
      </w:r>
      <w:r w:rsidR="00E17CDD" w:rsidRPr="00FF47A4">
        <w:rPr>
          <w:rFonts w:ascii="Arial" w:hAnsi="Arial" w:cs="Arial"/>
          <w:color w:val="000000" w:themeColor="text1"/>
          <w:sz w:val="18"/>
          <w:szCs w:val="18"/>
        </w:rPr>
        <w:t>z. U. z</w:t>
      </w:r>
      <w:r w:rsidR="006A65F3" w:rsidRPr="00FF47A4">
        <w:rPr>
          <w:rFonts w:ascii="Arial" w:hAnsi="Arial" w:cs="Arial"/>
          <w:color w:val="000000" w:themeColor="text1"/>
          <w:sz w:val="18"/>
          <w:szCs w:val="18"/>
        </w:rPr>
        <w:t> </w:t>
      </w:r>
      <w:r w:rsidR="00E17CDD" w:rsidRPr="00FF47A4">
        <w:rPr>
          <w:rFonts w:ascii="Arial" w:hAnsi="Arial" w:cs="Arial"/>
          <w:color w:val="000000" w:themeColor="text1"/>
          <w:sz w:val="18"/>
          <w:szCs w:val="18"/>
        </w:rPr>
        <w:t>202</w:t>
      </w:r>
      <w:r w:rsidR="00FF47A4" w:rsidRPr="00FF47A4">
        <w:rPr>
          <w:rFonts w:ascii="Arial" w:hAnsi="Arial" w:cs="Arial"/>
          <w:color w:val="000000" w:themeColor="text1"/>
          <w:sz w:val="18"/>
          <w:szCs w:val="18"/>
        </w:rPr>
        <w:t>3</w:t>
      </w:r>
      <w:r w:rsidR="006A65F3" w:rsidRPr="00FF47A4">
        <w:rPr>
          <w:rFonts w:ascii="Arial" w:hAnsi="Arial" w:cs="Arial"/>
          <w:color w:val="000000" w:themeColor="text1"/>
          <w:sz w:val="18"/>
          <w:szCs w:val="18"/>
        </w:rPr>
        <w:t> </w:t>
      </w:r>
      <w:r w:rsidR="00E17CDD" w:rsidRPr="00FF47A4">
        <w:rPr>
          <w:rFonts w:ascii="Arial" w:hAnsi="Arial" w:cs="Arial"/>
          <w:color w:val="000000" w:themeColor="text1"/>
          <w:sz w:val="18"/>
          <w:szCs w:val="18"/>
        </w:rPr>
        <w:t xml:space="preserve">r. poz. </w:t>
      </w:r>
      <w:r w:rsidR="00FF47A4" w:rsidRPr="00FF47A4">
        <w:rPr>
          <w:rFonts w:ascii="Arial" w:hAnsi="Arial" w:cs="Arial"/>
          <w:color w:val="000000" w:themeColor="text1"/>
          <w:sz w:val="18"/>
          <w:szCs w:val="18"/>
        </w:rPr>
        <w:t>702 z póź. zm.</w:t>
      </w:r>
      <w:r w:rsidRPr="00FF47A4">
        <w:rPr>
          <w:rFonts w:ascii="Arial" w:hAnsi="Arial" w:cs="Arial"/>
          <w:color w:val="000000" w:themeColor="text1"/>
          <w:sz w:val="18"/>
          <w:szCs w:val="18"/>
        </w:rPr>
        <w:t>) dołącza do wniosku</w:t>
      </w:r>
      <w:r w:rsidR="006F46E7" w:rsidRPr="00FF47A4">
        <w:rPr>
          <w:rFonts w:ascii="Arial" w:hAnsi="Arial" w:cs="Arial"/>
          <w:color w:val="000000" w:themeColor="text1"/>
          <w:sz w:val="18"/>
          <w:szCs w:val="18"/>
        </w:rPr>
        <w:t>:</w:t>
      </w:r>
    </w:p>
    <w:p w14:paraId="0B44D9A4" w14:textId="77777777" w:rsidR="00A46AF0" w:rsidRPr="006A65F3" w:rsidRDefault="006F46E7" w:rsidP="006A65F3">
      <w:pPr>
        <w:numPr>
          <w:ilvl w:val="0"/>
          <w:numId w:val="12"/>
        </w:numPr>
        <w:spacing w:before="120" w:line="220" w:lineRule="exact"/>
        <w:ind w:left="641" w:hanging="357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F</w:t>
      </w:r>
      <w:r w:rsidR="00A46AF0" w:rsidRPr="006A65F3">
        <w:rPr>
          <w:rFonts w:ascii="Arial" w:hAnsi="Arial" w:cs="Arial"/>
          <w:sz w:val="18"/>
          <w:szCs w:val="18"/>
        </w:rPr>
        <w:t xml:space="preserve">ormularz informacji przedstawianych przy ubieganiu się o </w:t>
      </w:r>
      <w:r w:rsidR="00A46AF0" w:rsidRPr="006A65F3">
        <w:rPr>
          <w:rFonts w:ascii="Arial" w:hAnsi="Arial" w:cs="Arial"/>
          <w:i/>
          <w:sz w:val="18"/>
          <w:szCs w:val="18"/>
        </w:rPr>
        <w:t xml:space="preserve">pomoc de minimis, </w:t>
      </w:r>
      <w:r w:rsidR="00A46AF0" w:rsidRPr="006A65F3">
        <w:rPr>
          <w:rFonts w:ascii="Arial" w:hAnsi="Arial" w:cs="Arial"/>
          <w:sz w:val="18"/>
          <w:szCs w:val="18"/>
        </w:rPr>
        <w:t xml:space="preserve">zgodnie ze wzorem dołączonym </w:t>
      </w:r>
      <w:r w:rsidRPr="006A65F3">
        <w:rPr>
          <w:rFonts w:ascii="Arial" w:hAnsi="Arial" w:cs="Arial"/>
          <w:sz w:val="18"/>
          <w:szCs w:val="18"/>
        </w:rPr>
        <w:t>do wniosku</w:t>
      </w:r>
      <w:r w:rsidR="00D029CF" w:rsidRPr="006A65F3">
        <w:rPr>
          <w:rFonts w:ascii="Arial" w:hAnsi="Arial" w:cs="Arial"/>
          <w:sz w:val="18"/>
          <w:szCs w:val="18"/>
        </w:rPr>
        <w:t>;</w:t>
      </w:r>
    </w:p>
    <w:p w14:paraId="6B5E1E00" w14:textId="70E9DA4E" w:rsidR="003D1C01" w:rsidRPr="00357379" w:rsidRDefault="007C3C2C" w:rsidP="006A65F3">
      <w:pPr>
        <w:numPr>
          <w:ilvl w:val="0"/>
          <w:numId w:val="12"/>
        </w:numPr>
        <w:spacing w:before="120" w:line="220" w:lineRule="exact"/>
        <w:ind w:left="641" w:hanging="357"/>
        <w:rPr>
          <w:rFonts w:ascii="Arial" w:hAnsi="Arial" w:cs="Arial"/>
          <w:i/>
          <w:color w:val="000000" w:themeColor="text1"/>
          <w:sz w:val="18"/>
          <w:szCs w:val="18"/>
        </w:rPr>
      </w:pPr>
      <w:r w:rsidRPr="00357379">
        <w:rPr>
          <w:rFonts w:ascii="Arial" w:hAnsi="Arial" w:cs="Arial"/>
          <w:color w:val="000000" w:themeColor="text1"/>
          <w:sz w:val="18"/>
          <w:szCs w:val="18"/>
        </w:rPr>
        <w:t>Oświadczenie</w:t>
      </w:r>
      <w:r w:rsidR="007057BD" w:rsidRPr="0035737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D1C01" w:rsidRPr="00357379">
        <w:rPr>
          <w:rFonts w:ascii="Arial" w:hAnsi="Arial" w:cs="Arial"/>
          <w:color w:val="000000" w:themeColor="text1"/>
          <w:sz w:val="18"/>
          <w:szCs w:val="18"/>
        </w:rPr>
        <w:t>o pomocy de minimis, jakie otrzymał w ciągu</w:t>
      </w:r>
      <w:r w:rsidR="00357379" w:rsidRPr="00357379">
        <w:rPr>
          <w:rFonts w:ascii="Arial" w:hAnsi="Arial" w:cs="Arial"/>
          <w:color w:val="000000" w:themeColor="text1"/>
          <w:sz w:val="18"/>
          <w:szCs w:val="18"/>
        </w:rPr>
        <w:t xml:space="preserve"> minionych 3</w:t>
      </w:r>
      <w:r w:rsidR="003D1C01" w:rsidRPr="00357379">
        <w:rPr>
          <w:rFonts w:ascii="Arial" w:hAnsi="Arial" w:cs="Arial"/>
          <w:color w:val="000000" w:themeColor="text1"/>
          <w:sz w:val="18"/>
          <w:szCs w:val="18"/>
        </w:rPr>
        <w:t xml:space="preserve"> lat, albo oświadczenia o wielkości pomocy de minimis otrzymanej w tym okresie, albo oświadczenia o nieotrzymaniu takiej pomocy w tym okresie</w:t>
      </w:r>
      <w:r w:rsidR="0035737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57379" w:rsidRPr="00357379">
        <w:rPr>
          <w:rFonts w:ascii="Arial" w:hAnsi="Arial" w:cs="Arial"/>
          <w:i/>
          <w:color w:val="000000" w:themeColor="text1"/>
          <w:sz w:val="18"/>
          <w:szCs w:val="18"/>
        </w:rPr>
        <w:t>(3 lata liczone są w następujący sposób: np. od 5 stycznia 2021 do 5 stycznia 2024r.)</w:t>
      </w:r>
      <w:r w:rsidR="003D1C01" w:rsidRPr="00357379">
        <w:rPr>
          <w:rFonts w:ascii="Arial" w:hAnsi="Arial" w:cs="Arial"/>
          <w:i/>
          <w:color w:val="000000" w:themeColor="text1"/>
          <w:sz w:val="18"/>
          <w:szCs w:val="18"/>
        </w:rPr>
        <w:t xml:space="preserve">; </w:t>
      </w:r>
    </w:p>
    <w:p w14:paraId="14B1D366" w14:textId="77777777" w:rsidR="003D1C01" w:rsidRPr="006A65F3" w:rsidRDefault="007C3C2C" w:rsidP="006A65F3">
      <w:pPr>
        <w:numPr>
          <w:ilvl w:val="0"/>
          <w:numId w:val="12"/>
        </w:numPr>
        <w:spacing w:before="120" w:line="220" w:lineRule="exact"/>
        <w:ind w:left="641" w:hanging="357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I</w:t>
      </w:r>
      <w:r w:rsidR="003D1C01" w:rsidRPr="006A65F3">
        <w:rPr>
          <w:rFonts w:ascii="Arial" w:hAnsi="Arial" w:cs="Arial"/>
          <w:sz w:val="18"/>
          <w:szCs w:val="18"/>
        </w:rPr>
        <w:t xml:space="preserve">nformacje niezbędne do udzielenia pomocy de minimis, dotyczące w szczególności wnioskodawcy </w:t>
      </w:r>
      <w:r w:rsidR="00455455" w:rsidRPr="006A65F3">
        <w:rPr>
          <w:rFonts w:ascii="Arial" w:hAnsi="Arial" w:cs="Arial"/>
          <w:sz w:val="18"/>
          <w:szCs w:val="18"/>
        </w:rPr>
        <w:br/>
      </w:r>
      <w:r w:rsidR="003D1C01" w:rsidRPr="006A65F3">
        <w:rPr>
          <w:rFonts w:ascii="Arial" w:hAnsi="Arial" w:cs="Arial"/>
          <w:sz w:val="18"/>
          <w:szCs w:val="18"/>
        </w:rPr>
        <w:t>i prowadzonej przez niego działalnoś</w:t>
      </w:r>
      <w:r w:rsidR="001B0375" w:rsidRPr="006A65F3">
        <w:rPr>
          <w:rFonts w:ascii="Arial" w:hAnsi="Arial" w:cs="Arial"/>
          <w:sz w:val="18"/>
          <w:szCs w:val="18"/>
        </w:rPr>
        <w:t xml:space="preserve">ci gospodarczej oraz wielkości </w:t>
      </w:r>
      <w:r w:rsidR="003D1C01" w:rsidRPr="006A65F3">
        <w:rPr>
          <w:rFonts w:ascii="Arial" w:hAnsi="Arial" w:cs="Arial"/>
          <w:sz w:val="18"/>
          <w:szCs w:val="18"/>
        </w:rPr>
        <w:t xml:space="preserve">i przeznaczenia pomocy publicznej otrzymanej w odniesieniu do tych samych kosztów kwalifikujących się do objęcia pomocą, na pokrycie których ma być przeznaczona pomoc de </w:t>
      </w:r>
      <w:r w:rsidR="001B0375" w:rsidRPr="006A65F3">
        <w:rPr>
          <w:rFonts w:ascii="Arial" w:hAnsi="Arial" w:cs="Arial"/>
          <w:sz w:val="18"/>
          <w:szCs w:val="18"/>
        </w:rPr>
        <w:t>minimis.</w:t>
      </w:r>
    </w:p>
    <w:p w14:paraId="0507AB07" w14:textId="77777777" w:rsidR="00746331" w:rsidRPr="006A65F3" w:rsidRDefault="00746331" w:rsidP="006A65F3">
      <w:pPr>
        <w:numPr>
          <w:ilvl w:val="0"/>
          <w:numId w:val="2"/>
        </w:numPr>
        <w:tabs>
          <w:tab w:val="left" w:pos="360"/>
          <w:tab w:val="left" w:pos="426"/>
        </w:tabs>
        <w:spacing w:before="120" w:line="220" w:lineRule="exact"/>
        <w:ind w:left="1077" w:hanging="1077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Zgłoszenie krajowej oferty pracy</w:t>
      </w:r>
      <w:r w:rsidR="00157C9D" w:rsidRPr="006A65F3">
        <w:rPr>
          <w:rFonts w:ascii="Arial" w:hAnsi="Arial" w:cs="Arial"/>
          <w:sz w:val="18"/>
          <w:szCs w:val="18"/>
        </w:rPr>
        <w:t>.</w:t>
      </w:r>
    </w:p>
    <w:p w14:paraId="1238DD26" w14:textId="77777777" w:rsidR="00157C9D" w:rsidRPr="006A65F3" w:rsidRDefault="00157C9D" w:rsidP="006A65F3">
      <w:pPr>
        <w:numPr>
          <w:ilvl w:val="0"/>
          <w:numId w:val="2"/>
        </w:numPr>
        <w:tabs>
          <w:tab w:val="left" w:pos="360"/>
          <w:tab w:val="left" w:pos="426"/>
        </w:tabs>
        <w:spacing w:before="120" w:line="220" w:lineRule="exact"/>
        <w:ind w:hanging="1080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Aktualne zaświadczenie z ZUS o niezaleganiu w opłacaniu składek.</w:t>
      </w:r>
    </w:p>
    <w:p w14:paraId="2A88B7B9" w14:textId="77777777" w:rsidR="00DA6408" w:rsidRPr="00455455" w:rsidRDefault="00DA6408" w:rsidP="009C7645">
      <w:pPr>
        <w:tabs>
          <w:tab w:val="left" w:pos="360"/>
          <w:tab w:val="left" w:pos="426"/>
        </w:tabs>
        <w:ind w:left="360"/>
        <w:jc w:val="both"/>
        <w:rPr>
          <w:rFonts w:cs="Times New Roman"/>
          <w:sz w:val="24"/>
          <w:szCs w:val="24"/>
        </w:rPr>
      </w:pPr>
    </w:p>
    <w:p w14:paraId="59FD0188" w14:textId="77777777" w:rsidR="00D6423E" w:rsidRPr="00455455" w:rsidRDefault="00D6423E" w:rsidP="009C7645">
      <w:pPr>
        <w:tabs>
          <w:tab w:val="left" w:pos="426"/>
          <w:tab w:val="left" w:pos="4536"/>
        </w:tabs>
        <w:jc w:val="both"/>
        <w:rPr>
          <w:rFonts w:cs="Times New Roman"/>
          <w:b/>
          <w:sz w:val="24"/>
          <w:szCs w:val="24"/>
        </w:rPr>
      </w:pPr>
    </w:p>
    <w:tbl>
      <w:tblPr>
        <w:tblStyle w:val="Tabela-Siatka"/>
        <w:tblW w:w="5005" w:type="pct"/>
        <w:tblInd w:w="-5" w:type="dxa"/>
        <w:tblLook w:val="04A0" w:firstRow="1" w:lastRow="0" w:firstColumn="1" w:lastColumn="0" w:noHBand="0" w:noVBand="1"/>
      </w:tblPr>
      <w:tblGrid>
        <w:gridCol w:w="5529"/>
        <w:gridCol w:w="4334"/>
      </w:tblGrid>
      <w:tr w:rsidR="006A65F3" w:rsidRPr="00D01FA4" w14:paraId="1228E95A" w14:textId="77777777" w:rsidTr="006A65F3">
        <w:trPr>
          <w:trHeight w:val="764"/>
        </w:trPr>
        <w:tc>
          <w:tcPr>
            <w:tcW w:w="2803" w:type="pct"/>
            <w:shd w:val="clear" w:color="auto" w:fill="D9D9D9" w:themeFill="background1" w:themeFillShade="D9"/>
            <w:vAlign w:val="center"/>
          </w:tcPr>
          <w:p w14:paraId="2D12D101" w14:textId="2CDF1801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6A65F3">
              <w:rPr>
                <w:rFonts w:ascii="Arial" w:hAnsi="Arial" w:cs="Arial"/>
                <w:b/>
                <w:bCs/>
                <w:sz w:val="22"/>
                <w:szCs w:val="22"/>
              </w:rPr>
              <w:t>Decyzja Dyrektora Powiatowego Urzędu Pracy</w:t>
            </w:r>
          </w:p>
        </w:tc>
        <w:tc>
          <w:tcPr>
            <w:tcW w:w="2197" w:type="pct"/>
            <w:vAlign w:val="center"/>
          </w:tcPr>
          <w:p w14:paraId="45E8E1BD" w14:textId="77777777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5F3" w:rsidRPr="00D01FA4" w14:paraId="37C9DCA7" w14:textId="77777777" w:rsidTr="006A65F3">
        <w:trPr>
          <w:trHeight w:val="690"/>
        </w:trPr>
        <w:tc>
          <w:tcPr>
            <w:tcW w:w="2803" w:type="pct"/>
            <w:shd w:val="clear" w:color="auto" w:fill="D9D9D9" w:themeFill="background1" w:themeFillShade="D9"/>
            <w:vAlign w:val="center"/>
          </w:tcPr>
          <w:p w14:paraId="70A65F62" w14:textId="57DBE7E7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65F3">
              <w:rPr>
                <w:rFonts w:ascii="Arial" w:hAnsi="Arial" w:cs="Arial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197" w:type="pct"/>
            <w:vAlign w:val="center"/>
          </w:tcPr>
          <w:p w14:paraId="39A6319B" w14:textId="77777777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5F3" w:rsidRPr="00D01FA4" w14:paraId="350E89F3" w14:textId="77777777" w:rsidTr="006A65F3">
        <w:trPr>
          <w:trHeight w:val="1408"/>
        </w:trPr>
        <w:tc>
          <w:tcPr>
            <w:tcW w:w="2803" w:type="pct"/>
            <w:shd w:val="clear" w:color="auto" w:fill="D9D9D9" w:themeFill="background1" w:themeFillShade="D9"/>
            <w:vAlign w:val="center"/>
          </w:tcPr>
          <w:p w14:paraId="4C4EB5D6" w14:textId="52A68568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65F3">
              <w:rPr>
                <w:rFonts w:ascii="Arial" w:hAnsi="Arial" w:cs="Arial"/>
                <w:b/>
                <w:bCs/>
                <w:sz w:val="22"/>
                <w:szCs w:val="22"/>
              </w:rPr>
              <w:t>Podpis i pieczątka</w:t>
            </w:r>
          </w:p>
        </w:tc>
        <w:tc>
          <w:tcPr>
            <w:tcW w:w="2197" w:type="pct"/>
            <w:vAlign w:val="center"/>
          </w:tcPr>
          <w:p w14:paraId="02A2A7DD" w14:textId="77777777" w:rsidR="006A65F3" w:rsidRPr="006A65F3" w:rsidRDefault="006A65F3" w:rsidP="006A65F3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3A5207" w14:textId="77777777" w:rsidR="006A65F3" w:rsidRDefault="006A65F3" w:rsidP="003F72E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14:paraId="5AF06B45" w14:textId="77777777" w:rsidR="006A65F3" w:rsidRDefault="006A65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9D15805" w14:textId="6D8A3433" w:rsidR="003F72E6" w:rsidRPr="006A65F3" w:rsidRDefault="006A65F3" w:rsidP="006A65F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A65F3">
        <w:rPr>
          <w:rFonts w:ascii="Arial" w:hAnsi="Arial" w:cs="Arial"/>
          <w:b/>
          <w:bCs/>
          <w:sz w:val="22"/>
          <w:szCs w:val="22"/>
        </w:rPr>
        <w:lastRenderedPageBreak/>
        <w:t>Oświadczenie o pomocy publicznej</w:t>
      </w:r>
      <w:r w:rsidR="00337E67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customMarkFollows="1" w:id="4"/>
        <w:t>*</w:t>
      </w:r>
    </w:p>
    <w:p w14:paraId="3F2A5C9B" w14:textId="0A60D951" w:rsidR="003F72E6" w:rsidRPr="006A65F3" w:rsidRDefault="003F72E6" w:rsidP="006A65F3">
      <w:pPr>
        <w:autoSpaceDE w:val="0"/>
        <w:autoSpaceDN w:val="0"/>
        <w:adjustRightInd w:val="0"/>
        <w:spacing w:before="120" w:line="220" w:lineRule="exact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O</w:t>
      </w:r>
      <w:r w:rsidRPr="006A65F3">
        <w:rPr>
          <w:rFonts w:ascii="Arial" w:eastAsia="TimesNewRoman" w:hAnsi="Arial" w:cs="Arial"/>
          <w:sz w:val="18"/>
          <w:szCs w:val="18"/>
        </w:rPr>
        <w:t>ś</w:t>
      </w:r>
      <w:r w:rsidRPr="006A65F3">
        <w:rPr>
          <w:rFonts w:ascii="Arial" w:hAnsi="Arial" w:cs="Arial"/>
          <w:sz w:val="18"/>
          <w:szCs w:val="18"/>
        </w:rPr>
        <w:t xml:space="preserve">wiadczam, </w:t>
      </w:r>
      <w:r w:rsidRPr="006A65F3">
        <w:rPr>
          <w:rFonts w:ascii="Arial" w:eastAsia="TimesNewRoman" w:hAnsi="Arial" w:cs="Arial"/>
          <w:sz w:val="18"/>
          <w:szCs w:val="18"/>
        </w:rPr>
        <w:t>ż</w:t>
      </w:r>
      <w:r w:rsidRPr="006A65F3">
        <w:rPr>
          <w:rFonts w:ascii="Arial" w:hAnsi="Arial" w:cs="Arial"/>
          <w:sz w:val="18"/>
          <w:szCs w:val="18"/>
        </w:rPr>
        <w:t>e</w:t>
      </w:r>
      <w:r w:rsidR="006A65F3">
        <w:rPr>
          <w:rFonts w:ascii="Arial" w:hAnsi="Arial" w:cs="Arial"/>
          <w:sz w:val="18"/>
          <w:szCs w:val="18"/>
        </w:rPr>
        <w:t xml:space="preserve">: </w:t>
      </w:r>
      <w:r w:rsidRPr="006A65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………………………………………………………………………………………………………………………………………………………………………………………………..……</w:t>
      </w:r>
      <w:r w:rsidR="00500FA2" w:rsidRPr="006A65F3">
        <w:rPr>
          <w:rFonts w:ascii="Arial" w:hAnsi="Arial" w:cs="Arial"/>
          <w:sz w:val="18"/>
          <w:szCs w:val="18"/>
        </w:rPr>
        <w:t>…………………………………………………………………………….</w:t>
      </w:r>
      <w:r w:rsidR="006A65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572F8744" w14:textId="407DBD23" w:rsidR="003F72E6" w:rsidRPr="006A65F3" w:rsidRDefault="003F72E6" w:rsidP="006A65F3">
      <w:pPr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sz w:val="14"/>
          <w:szCs w:val="14"/>
        </w:rPr>
      </w:pPr>
      <w:r w:rsidRPr="006A65F3">
        <w:rPr>
          <w:rFonts w:ascii="Arial" w:hAnsi="Arial" w:cs="Arial"/>
          <w:sz w:val="14"/>
          <w:szCs w:val="14"/>
        </w:rPr>
        <w:t>(imi</w:t>
      </w:r>
      <w:r w:rsidRPr="006A65F3">
        <w:rPr>
          <w:rFonts w:ascii="Arial" w:eastAsia="TimesNewRoman" w:hAnsi="Arial" w:cs="Arial"/>
          <w:sz w:val="14"/>
          <w:szCs w:val="14"/>
        </w:rPr>
        <w:t xml:space="preserve">ę </w:t>
      </w:r>
      <w:r w:rsidRPr="006A65F3">
        <w:rPr>
          <w:rFonts w:ascii="Arial" w:hAnsi="Arial" w:cs="Arial"/>
          <w:sz w:val="14"/>
          <w:szCs w:val="14"/>
        </w:rPr>
        <w:t>i nazwisko oraz adres lub nazwa oraz adres podmiotu ubiegaj</w:t>
      </w:r>
      <w:r w:rsidRPr="006A65F3">
        <w:rPr>
          <w:rFonts w:ascii="Arial" w:eastAsia="TimesNewRoman" w:hAnsi="Arial" w:cs="Arial"/>
          <w:sz w:val="14"/>
          <w:szCs w:val="14"/>
        </w:rPr>
        <w:t>ą</w:t>
      </w:r>
      <w:r w:rsidRPr="006A65F3">
        <w:rPr>
          <w:rFonts w:ascii="Arial" w:hAnsi="Arial" w:cs="Arial"/>
          <w:sz w:val="14"/>
          <w:szCs w:val="14"/>
        </w:rPr>
        <w:t>cego si</w:t>
      </w:r>
      <w:r w:rsidRPr="006A65F3">
        <w:rPr>
          <w:rFonts w:ascii="Arial" w:eastAsia="TimesNewRoman" w:hAnsi="Arial" w:cs="Arial"/>
          <w:sz w:val="14"/>
          <w:szCs w:val="14"/>
        </w:rPr>
        <w:t xml:space="preserve">ę </w:t>
      </w:r>
      <w:r w:rsidRPr="006A65F3">
        <w:rPr>
          <w:rFonts w:ascii="Arial" w:hAnsi="Arial" w:cs="Arial"/>
          <w:sz w:val="14"/>
          <w:szCs w:val="14"/>
        </w:rPr>
        <w:t>o pomoc)</w:t>
      </w:r>
    </w:p>
    <w:p w14:paraId="1806331A" w14:textId="77777777" w:rsidR="006A65F3" w:rsidRDefault="006A65F3" w:rsidP="006A65F3">
      <w:pPr>
        <w:autoSpaceDE w:val="0"/>
        <w:autoSpaceDN w:val="0"/>
        <w:adjustRightInd w:val="0"/>
        <w:spacing w:before="120" w:line="220" w:lineRule="exact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63"/>
        <w:gridCol w:w="6684"/>
        <w:gridCol w:w="1153"/>
        <w:gridCol w:w="1153"/>
      </w:tblGrid>
      <w:tr w:rsidR="006A65F3" w14:paraId="351BB4CB" w14:textId="4FC5C702" w:rsidTr="00337E67">
        <w:trPr>
          <w:trHeight w:val="964"/>
          <w:jc w:val="center"/>
        </w:trPr>
        <w:tc>
          <w:tcPr>
            <w:tcW w:w="438" w:type="pct"/>
            <w:shd w:val="clear" w:color="auto" w:fill="auto"/>
            <w:vAlign w:val="center"/>
          </w:tcPr>
          <w:p w14:paraId="087D5D2C" w14:textId="57FB34CB" w:rsidR="006A65F3" w:rsidRPr="00B0055E" w:rsidRDefault="006A65F3" w:rsidP="006A65F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0055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92" w:type="pct"/>
            <w:shd w:val="clear" w:color="auto" w:fill="D9D9D9" w:themeFill="background1" w:themeFillShade="D9"/>
            <w:vAlign w:val="center"/>
          </w:tcPr>
          <w:p w14:paraId="635A5EF5" w14:textId="21FCA56C" w:rsidR="006A65F3" w:rsidRPr="00B0055E" w:rsidRDefault="006A65F3" w:rsidP="00357379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Otrzymałem</w:t>
            </w:r>
            <w:r w:rsidR="00337E67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/</w:t>
            </w:r>
            <w:r w:rsidR="00337E67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otrzymała</w:t>
            </w: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m </w:t>
            </w:r>
            <w:r w:rsidR="00357379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pomoc de minimis</w:t>
            </w:r>
            <w:r w:rsidR="00B0055E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</w:t>
            </w:r>
            <w:r w:rsidR="00337E67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ciągu </w:t>
            </w:r>
            <w:r w:rsidR="00357379"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minionych 3</w:t>
            </w:r>
            <w:r w:rsidRPr="00B0055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lat </w:t>
            </w:r>
          </w:p>
        </w:tc>
        <w:tc>
          <w:tcPr>
            <w:tcW w:w="585" w:type="pct"/>
            <w:vAlign w:val="center"/>
          </w:tcPr>
          <w:p w14:paraId="1CF9C588" w14:textId="3B7D08A5" w:rsidR="006A65F3" w:rsidRDefault="006A65F3" w:rsidP="006A65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85" w:type="pct"/>
            <w:vAlign w:val="center"/>
          </w:tcPr>
          <w:p w14:paraId="71707C47" w14:textId="58FF549F" w:rsidR="006A65F3" w:rsidRDefault="006A65F3" w:rsidP="006A65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337E67" w14:paraId="5EDABFAE" w14:textId="77777777" w:rsidTr="00337E67">
        <w:trPr>
          <w:trHeight w:val="964"/>
          <w:jc w:val="center"/>
        </w:trPr>
        <w:tc>
          <w:tcPr>
            <w:tcW w:w="438" w:type="pct"/>
            <w:shd w:val="clear" w:color="auto" w:fill="auto"/>
            <w:vAlign w:val="center"/>
          </w:tcPr>
          <w:p w14:paraId="56171805" w14:textId="4DBB6D85" w:rsidR="00337E67" w:rsidRP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E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92" w:type="pct"/>
            <w:shd w:val="clear" w:color="auto" w:fill="D9D9D9" w:themeFill="background1" w:themeFillShade="D9"/>
            <w:vAlign w:val="center"/>
          </w:tcPr>
          <w:p w14:paraId="4F0161D7" w14:textId="4D7CF478" w:rsidR="00337E67" w:rsidRPr="006A65F3" w:rsidRDefault="00337E67" w:rsidP="00337E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bCs/>
                <w:sz w:val="18"/>
                <w:szCs w:val="18"/>
              </w:rPr>
              <w:t>Otrzymałem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A65F3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otrzymała</w:t>
            </w:r>
            <w:r w:rsidRPr="006A65F3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pomoc publiczną w odniesieniu do tych samych kosztów kwalifikujących się do objęcia pomocą, na pokrycie których ma być przeznaczona pomoc de minimis</w:t>
            </w:r>
          </w:p>
        </w:tc>
        <w:tc>
          <w:tcPr>
            <w:tcW w:w="585" w:type="pct"/>
            <w:vAlign w:val="center"/>
          </w:tcPr>
          <w:p w14:paraId="03134FC6" w14:textId="648A16E7" w:rsid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85" w:type="pct"/>
            <w:vAlign w:val="center"/>
          </w:tcPr>
          <w:p w14:paraId="16E80A2B" w14:textId="209D7CA7" w:rsid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337E67" w14:paraId="1EA94EA5" w14:textId="77777777" w:rsidTr="00337E67">
        <w:trPr>
          <w:trHeight w:val="964"/>
          <w:jc w:val="center"/>
        </w:trPr>
        <w:tc>
          <w:tcPr>
            <w:tcW w:w="438" w:type="pct"/>
            <w:shd w:val="clear" w:color="auto" w:fill="auto"/>
            <w:vAlign w:val="center"/>
          </w:tcPr>
          <w:p w14:paraId="777109B1" w14:textId="2A655D8F" w:rsidR="00337E67" w:rsidRP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E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92" w:type="pct"/>
            <w:shd w:val="clear" w:color="auto" w:fill="D9D9D9" w:themeFill="background1" w:themeFillShade="D9"/>
            <w:vAlign w:val="center"/>
          </w:tcPr>
          <w:p w14:paraId="468DB6AC" w14:textId="761110D9" w:rsidR="00337E67" w:rsidRPr="006A65F3" w:rsidRDefault="00337E67" w:rsidP="00337E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Ciąży na mnie obowiązek zwrotu kwoty stanowiącej równowartość udzielonej pomocy publicznej, co do której Komisja Europejska wydała decyzję o obowiązku zwrotu pomoc</w:t>
            </w:r>
          </w:p>
        </w:tc>
        <w:tc>
          <w:tcPr>
            <w:tcW w:w="585" w:type="pct"/>
            <w:vAlign w:val="center"/>
          </w:tcPr>
          <w:p w14:paraId="45A5C990" w14:textId="4C203667" w:rsid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85" w:type="pct"/>
            <w:vAlign w:val="center"/>
          </w:tcPr>
          <w:p w14:paraId="0432746E" w14:textId="0AD3D940" w:rsidR="00337E67" w:rsidRDefault="00337E67" w:rsidP="00337E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</w:tbl>
    <w:p w14:paraId="5006BAA1" w14:textId="3473CA96" w:rsidR="003F72E6" w:rsidRPr="006A65F3" w:rsidRDefault="003F72E6" w:rsidP="00337E67">
      <w:pPr>
        <w:autoSpaceDE w:val="0"/>
        <w:autoSpaceDN w:val="0"/>
        <w:adjustRightInd w:val="0"/>
        <w:spacing w:before="480" w:after="240" w:line="220" w:lineRule="exact"/>
        <w:jc w:val="both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>Je</w:t>
      </w:r>
      <w:r w:rsidRPr="006A65F3">
        <w:rPr>
          <w:rFonts w:ascii="Arial" w:eastAsia="TimesNewRoman" w:hAnsi="Arial" w:cs="Arial"/>
          <w:sz w:val="18"/>
          <w:szCs w:val="18"/>
        </w:rPr>
        <w:t>ż</w:t>
      </w:r>
      <w:r w:rsidRPr="006A65F3">
        <w:rPr>
          <w:rFonts w:ascii="Arial" w:hAnsi="Arial" w:cs="Arial"/>
          <w:sz w:val="18"/>
          <w:szCs w:val="18"/>
        </w:rPr>
        <w:t xml:space="preserve">eli </w:t>
      </w:r>
      <w:r w:rsidR="00337E67" w:rsidRPr="00337E67">
        <w:rPr>
          <w:rFonts w:ascii="Arial" w:hAnsi="Arial" w:cs="Arial"/>
          <w:b/>
          <w:bCs/>
          <w:sz w:val="18"/>
          <w:szCs w:val="18"/>
        </w:rPr>
        <w:t xml:space="preserve">w punkcie 1 wskazano, iż </w:t>
      </w:r>
      <w:r w:rsidRPr="00337E67">
        <w:rPr>
          <w:rFonts w:ascii="Arial" w:hAnsi="Arial" w:cs="Arial"/>
          <w:b/>
          <w:bCs/>
          <w:sz w:val="18"/>
          <w:szCs w:val="18"/>
        </w:rPr>
        <w:t xml:space="preserve">otrzymano pomoc </w:t>
      </w:r>
      <w:r w:rsidRPr="00337E67">
        <w:rPr>
          <w:rFonts w:ascii="Arial" w:hAnsi="Arial" w:cs="Arial"/>
          <w:b/>
          <w:bCs/>
          <w:i/>
          <w:sz w:val="18"/>
          <w:szCs w:val="18"/>
        </w:rPr>
        <w:t>de minimis</w:t>
      </w:r>
      <w:r w:rsidRPr="006A65F3">
        <w:rPr>
          <w:rFonts w:ascii="Arial" w:hAnsi="Arial" w:cs="Arial"/>
          <w:sz w:val="18"/>
          <w:szCs w:val="18"/>
        </w:rPr>
        <w:t xml:space="preserve"> nale</w:t>
      </w:r>
      <w:r w:rsidRPr="006A65F3">
        <w:rPr>
          <w:rFonts w:ascii="Arial" w:eastAsia="TimesNewRoman" w:hAnsi="Arial" w:cs="Arial"/>
          <w:sz w:val="18"/>
          <w:szCs w:val="18"/>
        </w:rPr>
        <w:t>ż</w:t>
      </w:r>
      <w:r w:rsidRPr="006A65F3">
        <w:rPr>
          <w:rFonts w:ascii="Arial" w:hAnsi="Arial" w:cs="Arial"/>
          <w:sz w:val="18"/>
          <w:szCs w:val="18"/>
        </w:rPr>
        <w:t>y poda</w:t>
      </w:r>
      <w:r w:rsidRPr="006A65F3">
        <w:rPr>
          <w:rFonts w:ascii="Arial" w:eastAsia="TimesNewRoman" w:hAnsi="Arial" w:cs="Arial"/>
          <w:sz w:val="18"/>
          <w:szCs w:val="18"/>
        </w:rPr>
        <w:t xml:space="preserve">ć </w:t>
      </w:r>
      <w:r w:rsidRPr="006A65F3">
        <w:rPr>
          <w:rFonts w:ascii="Arial" w:hAnsi="Arial" w:cs="Arial"/>
          <w:sz w:val="18"/>
          <w:szCs w:val="18"/>
        </w:rPr>
        <w:t>jej warto</w:t>
      </w:r>
      <w:r w:rsidRPr="006A65F3">
        <w:rPr>
          <w:rFonts w:ascii="Arial" w:eastAsia="TimesNewRoman" w:hAnsi="Arial" w:cs="Arial"/>
          <w:sz w:val="18"/>
          <w:szCs w:val="18"/>
        </w:rPr>
        <w:t>ść</w:t>
      </w:r>
      <w:r w:rsidR="004C6E12" w:rsidRPr="006A65F3">
        <w:rPr>
          <w:rFonts w:ascii="Arial" w:hAnsi="Arial" w:cs="Arial"/>
          <w:sz w:val="18"/>
          <w:szCs w:val="18"/>
        </w:rPr>
        <w:t xml:space="preserve">: ………………...… euro oraz </w:t>
      </w:r>
      <w:r w:rsidRPr="00337E67">
        <w:rPr>
          <w:rFonts w:ascii="Arial" w:hAnsi="Arial" w:cs="Arial"/>
          <w:b/>
          <w:bCs/>
          <w:sz w:val="18"/>
          <w:szCs w:val="18"/>
        </w:rPr>
        <w:t>wypełnić poniższe zestawienie</w:t>
      </w:r>
      <w:r w:rsidR="004C6E12" w:rsidRPr="006A65F3">
        <w:rPr>
          <w:rFonts w:ascii="Arial" w:hAnsi="Arial" w:cs="Arial"/>
          <w:sz w:val="18"/>
          <w:szCs w:val="18"/>
        </w:rPr>
        <w:t>.</w:t>
      </w:r>
      <w:r w:rsidRPr="006A65F3">
        <w:rPr>
          <w:rFonts w:ascii="Arial" w:hAnsi="Arial" w:cs="Arial"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3494"/>
        <w:gridCol w:w="1984"/>
        <w:gridCol w:w="1785"/>
        <w:gridCol w:w="1977"/>
      </w:tblGrid>
      <w:tr w:rsidR="003F72E6" w:rsidRPr="006A65F3" w14:paraId="5049FBBE" w14:textId="77777777" w:rsidTr="00337E67"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57195865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773" w:type="pct"/>
            <w:shd w:val="clear" w:color="auto" w:fill="D9D9D9" w:themeFill="background1" w:themeFillShade="D9"/>
            <w:vAlign w:val="center"/>
          </w:tcPr>
          <w:p w14:paraId="5C7DB7FB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>Organ udzielający pomocy</w:t>
            </w:r>
          </w:p>
        </w:tc>
        <w:tc>
          <w:tcPr>
            <w:tcW w:w="1007" w:type="pct"/>
            <w:shd w:val="clear" w:color="auto" w:fill="D9D9D9" w:themeFill="background1" w:themeFillShade="D9"/>
            <w:vAlign w:val="center"/>
          </w:tcPr>
          <w:p w14:paraId="761E27D6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>Podstawa prawna</w:t>
            </w:r>
          </w:p>
        </w:tc>
        <w:tc>
          <w:tcPr>
            <w:tcW w:w="906" w:type="pct"/>
            <w:shd w:val="clear" w:color="auto" w:fill="D9D9D9" w:themeFill="background1" w:themeFillShade="D9"/>
            <w:vAlign w:val="center"/>
          </w:tcPr>
          <w:p w14:paraId="44C75F13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>Dzień udzielenia pomocy</w:t>
            </w:r>
          </w:p>
        </w:tc>
        <w:tc>
          <w:tcPr>
            <w:tcW w:w="1003" w:type="pct"/>
            <w:shd w:val="clear" w:color="auto" w:fill="D9D9D9" w:themeFill="background1" w:themeFillShade="D9"/>
            <w:vAlign w:val="center"/>
          </w:tcPr>
          <w:p w14:paraId="57180A24" w14:textId="0C3AF9A6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 xml:space="preserve">Wartość pomocy </w:t>
            </w:r>
            <w:r w:rsidR="00337E67">
              <w:rPr>
                <w:rFonts w:ascii="Arial" w:hAnsi="Arial" w:cs="Arial"/>
                <w:b/>
                <w:sz w:val="18"/>
                <w:szCs w:val="18"/>
              </w:rPr>
              <w:t>[EUR]</w:t>
            </w:r>
          </w:p>
        </w:tc>
      </w:tr>
      <w:tr w:rsidR="003F72E6" w:rsidRPr="006A65F3" w14:paraId="46E4A67E" w14:textId="77777777" w:rsidTr="00337E67">
        <w:trPr>
          <w:trHeight w:val="567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414B7ABF" w14:textId="3EA7B221" w:rsidR="003F72E6" w:rsidRPr="00337E67" w:rsidRDefault="003F72E6" w:rsidP="00337E67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3" w:type="pct"/>
            <w:vAlign w:val="center"/>
          </w:tcPr>
          <w:p w14:paraId="07B0B93F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vAlign w:val="center"/>
          </w:tcPr>
          <w:p w14:paraId="21BF60C8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Align w:val="center"/>
          </w:tcPr>
          <w:p w14:paraId="45F0A9A7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3CA95312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72E6" w:rsidRPr="006A65F3" w14:paraId="355B4227" w14:textId="77777777" w:rsidTr="00337E67">
        <w:trPr>
          <w:trHeight w:val="567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4CD3F827" w14:textId="2B83FA23" w:rsidR="003F72E6" w:rsidRPr="00337E67" w:rsidRDefault="003F72E6" w:rsidP="00337E67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73" w:type="pct"/>
            <w:vAlign w:val="center"/>
          </w:tcPr>
          <w:p w14:paraId="7AE3DBD6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vAlign w:val="center"/>
          </w:tcPr>
          <w:p w14:paraId="1275A19F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Align w:val="center"/>
          </w:tcPr>
          <w:p w14:paraId="45C6146C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5B0A4DE5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72E6" w:rsidRPr="006A65F3" w14:paraId="4DBDCB1E" w14:textId="77777777" w:rsidTr="00337E67">
        <w:trPr>
          <w:trHeight w:val="567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0905A498" w14:textId="011FE577" w:rsidR="003F72E6" w:rsidRPr="00337E67" w:rsidRDefault="003F72E6" w:rsidP="00337E67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73" w:type="pct"/>
            <w:vAlign w:val="center"/>
          </w:tcPr>
          <w:p w14:paraId="38880734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vAlign w:val="center"/>
          </w:tcPr>
          <w:p w14:paraId="55892144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Align w:val="center"/>
          </w:tcPr>
          <w:p w14:paraId="08CE2392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673740CC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72E6" w:rsidRPr="006A65F3" w14:paraId="5A059A4F" w14:textId="77777777" w:rsidTr="00337E67">
        <w:trPr>
          <w:trHeight w:val="567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05262527" w14:textId="3FB2A40D" w:rsidR="003F72E6" w:rsidRPr="00337E67" w:rsidRDefault="003F72E6" w:rsidP="00337E67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73" w:type="pct"/>
            <w:vAlign w:val="center"/>
          </w:tcPr>
          <w:p w14:paraId="236C082F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vAlign w:val="center"/>
          </w:tcPr>
          <w:p w14:paraId="0282C3B3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Align w:val="center"/>
          </w:tcPr>
          <w:p w14:paraId="6D9A6E96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14:paraId="5891520D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72E6" w:rsidRPr="006A65F3" w14:paraId="43E23AB6" w14:textId="77777777" w:rsidTr="00337E67">
        <w:trPr>
          <w:trHeight w:val="454"/>
        </w:trPr>
        <w:tc>
          <w:tcPr>
            <w:tcW w:w="3997" w:type="pct"/>
            <w:gridSpan w:val="4"/>
            <w:shd w:val="clear" w:color="auto" w:fill="D9D9D9" w:themeFill="background1" w:themeFillShade="D9"/>
            <w:vAlign w:val="center"/>
          </w:tcPr>
          <w:p w14:paraId="5390C278" w14:textId="77777777" w:rsidR="003F72E6" w:rsidRPr="006A65F3" w:rsidRDefault="003F72E6" w:rsidP="00337E67">
            <w:pPr>
              <w:spacing w:line="220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65F3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1003" w:type="pct"/>
            <w:vAlign w:val="center"/>
          </w:tcPr>
          <w:p w14:paraId="7381568C" w14:textId="77777777" w:rsidR="003F72E6" w:rsidRPr="006A65F3" w:rsidRDefault="003F72E6" w:rsidP="00337E67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F329B7" w14:textId="77777777" w:rsidR="003F72E6" w:rsidRPr="006A65F3" w:rsidRDefault="003F72E6" w:rsidP="006A65F3">
      <w:pPr>
        <w:pStyle w:val="Akapitzlist"/>
        <w:spacing w:before="120" w:line="220" w:lineRule="exact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6A65F3">
        <w:rPr>
          <w:rFonts w:ascii="Arial" w:hAnsi="Arial" w:cs="Arial"/>
          <w:sz w:val="18"/>
          <w:szCs w:val="18"/>
        </w:rPr>
        <w:t xml:space="preserve"> </w:t>
      </w:r>
    </w:p>
    <w:p w14:paraId="785BA334" w14:textId="77777777" w:rsidR="003F72E6" w:rsidRPr="006A65F3" w:rsidRDefault="003F72E6" w:rsidP="006A65F3">
      <w:pPr>
        <w:autoSpaceDE w:val="0"/>
        <w:autoSpaceDN w:val="0"/>
        <w:adjustRightInd w:val="0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6A65F3">
        <w:rPr>
          <w:rFonts w:ascii="Arial" w:hAnsi="Arial" w:cs="Arial"/>
          <w:b/>
          <w:sz w:val="18"/>
          <w:szCs w:val="18"/>
        </w:rPr>
        <w:t>Dane osoby upowa</w:t>
      </w:r>
      <w:r w:rsidRPr="006A65F3">
        <w:rPr>
          <w:rFonts w:ascii="Arial" w:eastAsia="TimesNewRoman" w:hAnsi="Arial" w:cs="Arial"/>
          <w:b/>
          <w:sz w:val="18"/>
          <w:szCs w:val="18"/>
        </w:rPr>
        <w:t>ż</w:t>
      </w:r>
      <w:r w:rsidRPr="006A65F3">
        <w:rPr>
          <w:rFonts w:ascii="Arial" w:hAnsi="Arial" w:cs="Arial"/>
          <w:b/>
          <w:sz w:val="18"/>
          <w:szCs w:val="18"/>
        </w:rPr>
        <w:t>nionej do podpisania o</w:t>
      </w:r>
      <w:r w:rsidRPr="006A65F3">
        <w:rPr>
          <w:rFonts w:ascii="Arial" w:eastAsia="TimesNewRoman" w:hAnsi="Arial" w:cs="Arial"/>
          <w:b/>
          <w:sz w:val="18"/>
          <w:szCs w:val="18"/>
        </w:rPr>
        <w:t>ś</w:t>
      </w:r>
      <w:r w:rsidRPr="006A65F3">
        <w:rPr>
          <w:rFonts w:ascii="Arial" w:hAnsi="Arial" w:cs="Arial"/>
          <w:b/>
          <w:sz w:val="18"/>
          <w:szCs w:val="18"/>
        </w:rPr>
        <w:t>wiadczenia:</w:t>
      </w:r>
    </w:p>
    <w:p w14:paraId="6E9108E9" w14:textId="77777777" w:rsidR="003F72E6" w:rsidRDefault="003F72E6" w:rsidP="006A65F3">
      <w:pPr>
        <w:autoSpaceDE w:val="0"/>
        <w:autoSpaceDN w:val="0"/>
        <w:adjustRightInd w:val="0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5005" w:type="pct"/>
        <w:tblInd w:w="-5" w:type="dxa"/>
        <w:tblLook w:val="04A0" w:firstRow="1" w:lastRow="0" w:firstColumn="1" w:lastColumn="0" w:noHBand="0" w:noVBand="1"/>
      </w:tblPr>
      <w:tblGrid>
        <w:gridCol w:w="5529"/>
        <w:gridCol w:w="4334"/>
      </w:tblGrid>
      <w:tr w:rsidR="00337E67" w:rsidRPr="006A65F3" w14:paraId="1C85C0DB" w14:textId="77777777" w:rsidTr="00337E67">
        <w:trPr>
          <w:trHeight w:val="567"/>
        </w:trPr>
        <w:tc>
          <w:tcPr>
            <w:tcW w:w="2803" w:type="pct"/>
            <w:shd w:val="clear" w:color="auto" w:fill="D9D9D9" w:themeFill="background1" w:themeFillShade="D9"/>
            <w:vAlign w:val="center"/>
          </w:tcPr>
          <w:p w14:paraId="58F2D02B" w14:textId="0F237D93" w:rsidR="00337E67" w:rsidRPr="00337E67" w:rsidRDefault="00337E67" w:rsidP="000225D3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97" w:type="pct"/>
            <w:vAlign w:val="center"/>
          </w:tcPr>
          <w:p w14:paraId="7628F682" w14:textId="77777777" w:rsidR="00337E67" w:rsidRPr="00337E67" w:rsidRDefault="00337E67" w:rsidP="000225D3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7E67" w:rsidRPr="006A65F3" w14:paraId="08D21223" w14:textId="77777777" w:rsidTr="00337E67">
        <w:trPr>
          <w:trHeight w:val="510"/>
        </w:trPr>
        <w:tc>
          <w:tcPr>
            <w:tcW w:w="2803" w:type="pct"/>
            <w:shd w:val="clear" w:color="auto" w:fill="D9D9D9" w:themeFill="background1" w:themeFillShade="D9"/>
            <w:vAlign w:val="center"/>
          </w:tcPr>
          <w:p w14:paraId="52444D20" w14:textId="7C46155F" w:rsidR="00337E67" w:rsidRPr="00337E67" w:rsidRDefault="00337E67" w:rsidP="000225D3">
            <w:pPr>
              <w:spacing w:before="1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</w:t>
            </w:r>
            <w:r w:rsidRPr="00337E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podpis</w:t>
            </w:r>
          </w:p>
        </w:tc>
        <w:tc>
          <w:tcPr>
            <w:tcW w:w="2197" w:type="pct"/>
            <w:vAlign w:val="center"/>
          </w:tcPr>
          <w:p w14:paraId="214FADFA" w14:textId="77777777" w:rsidR="00337E67" w:rsidRPr="00337E67" w:rsidRDefault="00337E67" w:rsidP="000225D3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8F9925" w14:textId="77777777" w:rsidR="00337E67" w:rsidRPr="006A65F3" w:rsidRDefault="00337E67" w:rsidP="00337E67">
      <w:pPr>
        <w:autoSpaceDE w:val="0"/>
        <w:autoSpaceDN w:val="0"/>
        <w:adjustRightInd w:val="0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sectPr w:rsidR="00337E67" w:rsidRPr="006A65F3" w:rsidSect="005D66C1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021" w:right="1021" w:bottom="1021" w:left="102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0BF5B" w14:textId="77777777" w:rsidR="00042013" w:rsidRDefault="00042013">
      <w:r>
        <w:separator/>
      </w:r>
    </w:p>
  </w:endnote>
  <w:endnote w:type="continuationSeparator" w:id="0">
    <w:p w14:paraId="748090C3" w14:textId="77777777" w:rsidR="00042013" w:rsidRDefault="000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139919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0"/>
      </w:rPr>
    </w:sdtEndPr>
    <w:sdtContent>
      <w:p w14:paraId="39398E9B" w14:textId="6C76FA7F" w:rsidR="005D66C1" w:rsidRPr="005D66C1" w:rsidRDefault="005D66C1">
        <w:pPr>
          <w:pStyle w:val="Stopka"/>
          <w:jc w:val="right"/>
          <w:rPr>
            <w:rFonts w:ascii="Arial" w:hAnsi="Arial" w:cs="Arial"/>
            <w:sz w:val="14"/>
            <w:szCs w:val="10"/>
          </w:rPr>
        </w:pPr>
        <w:r w:rsidRPr="005D66C1">
          <w:rPr>
            <w:rFonts w:ascii="Arial" w:hAnsi="Arial" w:cs="Arial"/>
            <w:sz w:val="14"/>
            <w:szCs w:val="10"/>
          </w:rPr>
          <w:fldChar w:fldCharType="begin"/>
        </w:r>
        <w:r w:rsidRPr="005D66C1">
          <w:rPr>
            <w:rFonts w:ascii="Arial" w:hAnsi="Arial" w:cs="Arial"/>
            <w:sz w:val="14"/>
            <w:szCs w:val="10"/>
          </w:rPr>
          <w:instrText>PAGE   \* MERGEFORMAT</w:instrText>
        </w:r>
        <w:r w:rsidRPr="005D66C1">
          <w:rPr>
            <w:rFonts w:ascii="Arial" w:hAnsi="Arial" w:cs="Arial"/>
            <w:sz w:val="14"/>
            <w:szCs w:val="10"/>
          </w:rPr>
          <w:fldChar w:fldCharType="separate"/>
        </w:r>
        <w:r w:rsidR="00345E4F">
          <w:rPr>
            <w:rFonts w:ascii="Arial" w:hAnsi="Arial" w:cs="Arial"/>
            <w:noProof/>
            <w:sz w:val="14"/>
            <w:szCs w:val="10"/>
          </w:rPr>
          <w:t>7</w:t>
        </w:r>
        <w:r w:rsidRPr="005D66C1">
          <w:rPr>
            <w:rFonts w:ascii="Arial" w:hAnsi="Arial" w:cs="Arial"/>
            <w:sz w:val="14"/>
            <w:szCs w:val="10"/>
          </w:rPr>
          <w:fldChar w:fldCharType="end"/>
        </w:r>
      </w:p>
    </w:sdtContent>
  </w:sdt>
  <w:p w14:paraId="4702EEDC" w14:textId="77777777" w:rsidR="003C3C63" w:rsidRPr="005D66C1" w:rsidRDefault="003C3C63" w:rsidP="005D66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91C9" w14:textId="0F877F65" w:rsidR="005D66C1" w:rsidRDefault="005D66C1" w:rsidP="005D66C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1E334B23" w14:textId="77777777" w:rsidR="005D66C1" w:rsidRDefault="005D66C1" w:rsidP="005D66C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0FA06553" w14:textId="30D630BE" w:rsidR="005D66C1" w:rsidRPr="005D66C1" w:rsidRDefault="005D66C1" w:rsidP="005D66C1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  <w:lang w:val="x-none"/>
      </w:rPr>
    </w:pPr>
    <w:r>
      <w:rPr>
        <w:rFonts w:ascii="Arial" w:hAnsi="Arial" w:cs="Arial"/>
        <w:sz w:val="14"/>
        <w:szCs w:val="14"/>
        <w:lang w:val="x-none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  <w:lang w:val="x-none"/>
      </w:rPr>
      <w:br/>
      <w:t>Powiatowego Urzędu Pracy w Skierniewicach pod adresem: http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z w:val="14"/>
        <w:szCs w:val="14"/>
        <w:lang w:val="x-none"/>
      </w:rPr>
      <w:t>://skierniewice.praca.gov.pl/ochrona-danych-osobowych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4DE3A" w14:textId="77777777" w:rsidR="00042013" w:rsidRDefault="00042013">
      <w:r>
        <w:separator/>
      </w:r>
    </w:p>
  </w:footnote>
  <w:footnote w:type="continuationSeparator" w:id="0">
    <w:p w14:paraId="3B8F3ABF" w14:textId="77777777" w:rsidR="00042013" w:rsidRDefault="00042013">
      <w:r>
        <w:continuationSeparator/>
      </w:r>
    </w:p>
  </w:footnote>
  <w:footnote w:id="1">
    <w:p w14:paraId="743EA77F" w14:textId="6305442C" w:rsidR="005D66C1" w:rsidRPr="00C850A3" w:rsidRDefault="005D66C1" w:rsidP="005D66C1">
      <w:pPr>
        <w:pStyle w:val="Tekstprzypisudolnego"/>
        <w:rPr>
          <w:rFonts w:ascii="Arial" w:hAnsi="Arial" w:cs="Arial"/>
          <w:sz w:val="16"/>
          <w:szCs w:val="16"/>
        </w:rPr>
      </w:pPr>
      <w:r w:rsidRPr="00C850A3">
        <w:rPr>
          <w:rStyle w:val="Odwoanieprzypisudolnego"/>
          <w:rFonts w:ascii="Arial" w:hAnsi="Arial" w:cs="Arial"/>
          <w:b/>
          <w:bCs/>
        </w:rPr>
        <w:footnoteRef/>
      </w:r>
      <w:r w:rsidRPr="005D66C1">
        <w:rPr>
          <w:rFonts w:ascii="Arial" w:hAnsi="Arial" w:cs="Arial"/>
          <w:sz w:val="16"/>
          <w:szCs w:val="16"/>
        </w:rPr>
        <w:t xml:space="preserve"> </w:t>
      </w:r>
      <w:r w:rsidRPr="00C850A3">
        <w:rPr>
          <w:rFonts w:ascii="Arial" w:hAnsi="Arial" w:cs="Arial"/>
          <w:b/>
          <w:bCs/>
          <w:sz w:val="16"/>
          <w:szCs w:val="16"/>
        </w:rPr>
        <w:t>Przedsiębiorca</w:t>
      </w:r>
      <w:r w:rsidRPr="005D66C1">
        <w:rPr>
          <w:rFonts w:ascii="Arial" w:hAnsi="Arial" w:cs="Arial"/>
          <w:sz w:val="16"/>
          <w:szCs w:val="16"/>
        </w:rPr>
        <w:t xml:space="preserve"> to każdy podmiot zaangażowany w działalność gospodarczą, </w:t>
      </w:r>
      <w:r w:rsidRPr="00C850A3">
        <w:rPr>
          <w:rFonts w:ascii="Arial" w:hAnsi="Arial" w:cs="Arial"/>
          <w:b/>
          <w:bCs/>
          <w:sz w:val="16"/>
          <w:szCs w:val="16"/>
        </w:rPr>
        <w:t>niezależnie od jego formy prawnej i źródeł finansowania</w:t>
      </w:r>
      <w:r w:rsidRPr="005D66C1">
        <w:rPr>
          <w:rFonts w:ascii="Arial" w:hAnsi="Arial" w:cs="Arial"/>
          <w:sz w:val="16"/>
          <w:szCs w:val="16"/>
        </w:rPr>
        <w:t>. Co</w:t>
      </w:r>
      <w:r>
        <w:rPr>
          <w:rFonts w:ascii="Arial" w:hAnsi="Arial" w:cs="Arial"/>
          <w:sz w:val="16"/>
          <w:szCs w:val="16"/>
        </w:rPr>
        <w:t> </w:t>
      </w:r>
      <w:r w:rsidRPr="005D66C1">
        <w:rPr>
          <w:rFonts w:ascii="Arial" w:hAnsi="Arial" w:cs="Arial"/>
          <w:sz w:val="16"/>
          <w:szCs w:val="16"/>
        </w:rPr>
        <w:t xml:space="preserve">więcej, </w:t>
      </w:r>
      <w:r w:rsidRPr="00C850A3">
        <w:rPr>
          <w:rFonts w:ascii="Arial" w:hAnsi="Arial" w:cs="Arial"/>
          <w:b/>
          <w:bCs/>
          <w:sz w:val="16"/>
          <w:szCs w:val="16"/>
        </w:rPr>
        <w:t>nie ma znaczenia, czy jest to podmiot nastawiony na zysk czy też nie</w:t>
      </w:r>
      <w:r w:rsidRPr="005D66C1">
        <w:rPr>
          <w:rFonts w:ascii="Arial" w:hAnsi="Arial" w:cs="Arial"/>
          <w:sz w:val="16"/>
          <w:szCs w:val="16"/>
        </w:rPr>
        <w:t>. Przedsiębiorcą może być więc również stowarzyszenie czy fundacja, które nie działają z zamiarem osiągania zysku. Należy podkreślić, iż przepisy prawa unijnego znajdują zastosowanie także w</w:t>
      </w:r>
      <w:r>
        <w:rPr>
          <w:rFonts w:ascii="Arial" w:hAnsi="Arial" w:cs="Arial"/>
          <w:sz w:val="16"/>
          <w:szCs w:val="16"/>
        </w:rPr>
        <w:t> </w:t>
      </w:r>
      <w:r w:rsidRPr="005D66C1">
        <w:rPr>
          <w:rFonts w:ascii="Arial" w:hAnsi="Arial" w:cs="Arial"/>
          <w:sz w:val="16"/>
          <w:szCs w:val="16"/>
        </w:rPr>
        <w:t xml:space="preserve">odniesieniu do podmiotów sektora publicznego prowadzących działalność gospodarczą, np. spółek </w:t>
      </w:r>
      <w:r w:rsidRPr="00C850A3">
        <w:rPr>
          <w:rFonts w:ascii="Arial" w:hAnsi="Arial" w:cs="Arial"/>
          <w:sz w:val="16"/>
          <w:szCs w:val="16"/>
        </w:rPr>
        <w:t>jednostek samorządu terytorialnego, a nawet samych jednostek samorządu terytorialnego. Dlatego należy przede wszystkim wziąć pod uwagę, czy Wnioskodawca prowadzi taką działalność, która może generalnie podlegać normalnym zasadom gry rynkowej (nawet, jeśli w</w:t>
      </w:r>
      <w:r w:rsidR="00C850A3">
        <w:rPr>
          <w:rFonts w:ascii="Arial" w:hAnsi="Arial" w:cs="Arial"/>
          <w:sz w:val="16"/>
          <w:szCs w:val="16"/>
        </w:rPr>
        <w:t> </w:t>
      </w:r>
      <w:r w:rsidRPr="00C850A3">
        <w:rPr>
          <w:rFonts w:ascii="Arial" w:hAnsi="Arial" w:cs="Arial"/>
          <w:sz w:val="16"/>
          <w:szCs w:val="16"/>
        </w:rPr>
        <w:t>konkretnych warunkach motyw zysku jest wyłączony).</w:t>
      </w:r>
    </w:p>
    <w:p w14:paraId="2304663A" w14:textId="52C58C41" w:rsidR="005D66C1" w:rsidRPr="00C850A3" w:rsidRDefault="005D66C1" w:rsidP="00C850A3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C850A3">
        <w:rPr>
          <w:rFonts w:ascii="Arial" w:hAnsi="Arial" w:cs="Arial"/>
          <w:b/>
          <w:bCs/>
          <w:sz w:val="16"/>
          <w:szCs w:val="16"/>
        </w:rPr>
        <w:t>Działalność gospodarczą</w:t>
      </w:r>
      <w:r w:rsidRPr="00C850A3">
        <w:rPr>
          <w:rFonts w:ascii="Arial" w:hAnsi="Arial" w:cs="Arial"/>
          <w:sz w:val="16"/>
          <w:szCs w:val="16"/>
        </w:rPr>
        <w:t>, według unijnego prawa konkurencji, będzie zaś (rozumiane bardzo szeroko) oferowanie na rynku towarów bądź świadczenie na nim usług. Należy zwrócić uwagę, że zakres tego pojęcia jest szerszy niż w prawie krajowym, ponieważ działalność może mieć charakter gospodarczy, w rozumieniu unijnego prawa konkurencji, także w przypadku, gdy nie ma charakteru zarobkowego czy też nie jest prowadzona w sposób zorganizowany lub ciągły.</w:t>
      </w:r>
    </w:p>
  </w:footnote>
  <w:footnote w:id="2">
    <w:p w14:paraId="15BAD195" w14:textId="71FC7A5A" w:rsidR="005D66C1" w:rsidRPr="00C850A3" w:rsidRDefault="005D66C1" w:rsidP="00C850A3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C850A3">
        <w:rPr>
          <w:rStyle w:val="Odwoanieprzypisudolnego"/>
          <w:rFonts w:ascii="Arial" w:hAnsi="Arial" w:cs="Arial"/>
          <w:b/>
          <w:bCs/>
        </w:rPr>
        <w:footnoteRef/>
      </w:r>
      <w:r w:rsidRPr="00C850A3">
        <w:rPr>
          <w:rFonts w:ascii="Arial" w:hAnsi="Arial" w:cs="Arial"/>
          <w:sz w:val="16"/>
          <w:szCs w:val="16"/>
        </w:rPr>
        <w:t xml:space="preserve"> </w:t>
      </w:r>
      <w:r w:rsidR="00C850A3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69CE6678" w14:textId="65566169" w:rsidR="00C850A3" w:rsidRPr="00C850A3" w:rsidRDefault="00C850A3">
      <w:pPr>
        <w:pStyle w:val="Tekstprzypisudolnego"/>
        <w:rPr>
          <w:b/>
          <w:bCs/>
        </w:rPr>
      </w:pPr>
      <w:r w:rsidRPr="00C850A3">
        <w:rPr>
          <w:rStyle w:val="Odwoanieprzypisudolnego"/>
          <w:rFonts w:ascii="Arial" w:hAnsi="Arial" w:cs="Arial"/>
          <w:b/>
          <w:bCs/>
        </w:rPr>
        <w:footnoteRef/>
      </w:r>
      <w:r w:rsidRPr="00C850A3">
        <w:rPr>
          <w:b/>
          <w:bCs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</w:t>
      </w:r>
    </w:p>
  </w:footnote>
  <w:footnote w:id="4">
    <w:p w14:paraId="435EFB7D" w14:textId="0A4A02FD" w:rsidR="00337E67" w:rsidRPr="00337E67" w:rsidRDefault="00337E67" w:rsidP="00337E67">
      <w:pPr>
        <w:pStyle w:val="Tekstprzypisudolnego"/>
        <w:spacing w:line="220" w:lineRule="exact"/>
      </w:pPr>
      <w:r>
        <w:rPr>
          <w:rStyle w:val="Odwoanieprzypisudolnego"/>
        </w:rPr>
        <w:t>*</w:t>
      </w:r>
      <w:r>
        <w:t xml:space="preserve"> </w:t>
      </w:r>
      <w:r w:rsidRPr="00337E67">
        <w:rPr>
          <w:rFonts w:ascii="Arial" w:hAnsi="Arial" w:cs="Arial"/>
          <w:b/>
          <w:bCs/>
          <w:sz w:val="16"/>
          <w:szCs w:val="16"/>
        </w:rPr>
        <w:t>Uwaga</w:t>
      </w:r>
      <w:r>
        <w:rPr>
          <w:rFonts w:ascii="Arial" w:hAnsi="Arial" w:cs="Arial"/>
          <w:b/>
          <w:bCs/>
          <w:sz w:val="16"/>
          <w:szCs w:val="16"/>
        </w:rPr>
        <w:t xml:space="preserve">: </w:t>
      </w:r>
      <w:r w:rsidRPr="00337E67">
        <w:rPr>
          <w:rFonts w:ascii="Arial" w:hAnsi="Arial" w:cs="Arial"/>
          <w:sz w:val="16"/>
          <w:szCs w:val="16"/>
        </w:rPr>
        <w:t>Pomoc o którą, wnoszę łącznie z inną pomocą ze środków publicznych, niezależnie od jej formy i źródła pochodzenia, w tym ze środków z budżetu Unii Europejskiej, udzieloną w odniesieniu do tych samych  kosztów kwalifikowanych, nie spowoduje przekroczeni</w:t>
      </w:r>
      <w:r>
        <w:rPr>
          <w:rFonts w:ascii="Arial" w:hAnsi="Arial" w:cs="Arial"/>
          <w:sz w:val="16"/>
          <w:szCs w:val="16"/>
        </w:rPr>
        <w:t>a</w:t>
      </w:r>
      <w:r w:rsidRPr="00337E67">
        <w:rPr>
          <w:rFonts w:ascii="Arial" w:hAnsi="Arial" w:cs="Arial"/>
          <w:sz w:val="16"/>
          <w:szCs w:val="16"/>
        </w:rPr>
        <w:t xml:space="preserve"> dopuszczalnej intensywności pomocy określonej dla danego przeznaczenia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E796E" w14:textId="59D991E0" w:rsidR="005D66C1" w:rsidRDefault="005D66C1">
    <w:pPr>
      <w:pStyle w:val="Nagwek"/>
    </w:pPr>
  </w:p>
  <w:p w14:paraId="7AF44715" w14:textId="77777777" w:rsidR="003C3C63" w:rsidRDefault="003C3C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5"/>
      <w:gridCol w:w="8198"/>
    </w:tblGrid>
    <w:tr w:rsidR="005D66C1" w14:paraId="454718B7" w14:textId="77777777" w:rsidTr="003033FF">
      <w:trPr>
        <w:trHeight w:val="1247"/>
      </w:trPr>
      <w:tc>
        <w:tcPr>
          <w:tcW w:w="1665" w:type="dxa"/>
          <w:vAlign w:val="center"/>
        </w:tcPr>
        <w:p w14:paraId="0B6341BD" w14:textId="49004AB6" w:rsidR="005D66C1" w:rsidRDefault="005D66C1" w:rsidP="005D66C1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0" w:name="_Hlk143585272"/>
          <w:r>
            <w:rPr>
              <w:rFonts w:ascii="Arial" w:hAnsi="Arial" w:cs="Arial"/>
              <w:b/>
              <w:bCs/>
              <w:noProof/>
              <w:lang w:eastAsia="pl-PL"/>
            </w:rPr>
            <w:drawing>
              <wp:inline distT="0" distB="0" distL="0" distR="0" wp14:anchorId="2B3F0D92" wp14:editId="7236CAD0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6" w:type="dxa"/>
          <w:vAlign w:val="center"/>
        </w:tcPr>
        <w:p w14:paraId="79DD9918" w14:textId="77777777" w:rsidR="005D66C1" w:rsidRPr="00400BA6" w:rsidRDefault="005D66C1" w:rsidP="005D66C1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0"/>
  </w:tbl>
  <w:p w14:paraId="6B81163E" w14:textId="77777777" w:rsidR="005D66C1" w:rsidRDefault="005D66C1" w:rsidP="005D66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FA4A44C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DB28D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8AD07F5"/>
    <w:multiLevelType w:val="hybridMultilevel"/>
    <w:tmpl w:val="4F7A83D4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018FA"/>
    <w:multiLevelType w:val="hybridMultilevel"/>
    <w:tmpl w:val="9050E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245E0"/>
    <w:multiLevelType w:val="hybridMultilevel"/>
    <w:tmpl w:val="1FE01C02"/>
    <w:lvl w:ilvl="0" w:tplc="04184860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FB547E32">
      <w:start w:val="1"/>
      <w:numFmt w:val="decimal"/>
      <w:lvlText w:val="%2."/>
      <w:lvlJc w:val="left"/>
      <w:pPr>
        <w:ind w:left="720" w:hanging="360"/>
      </w:pPr>
      <w:rPr>
        <w:b w:val="0"/>
        <w:bCs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D79A3"/>
    <w:multiLevelType w:val="hybridMultilevel"/>
    <w:tmpl w:val="0D26E30E"/>
    <w:lvl w:ilvl="0" w:tplc="AD56331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B166484A">
      <w:start w:val="1"/>
      <w:numFmt w:val="decimal"/>
      <w:lvlText w:val="%2."/>
      <w:lvlJc w:val="left"/>
      <w:pPr>
        <w:ind w:left="720" w:hanging="360"/>
      </w:pPr>
      <w:rPr>
        <w:sz w:val="18"/>
        <w:szCs w:val="18"/>
      </w:rPr>
    </w:lvl>
    <w:lvl w:ilvl="2" w:tplc="425C2508">
      <w:start w:val="1"/>
      <w:numFmt w:val="lowerLetter"/>
      <w:lvlText w:val="%3)"/>
      <w:lvlJc w:val="left"/>
      <w:pPr>
        <w:ind w:left="2340" w:hanging="360"/>
      </w:pPr>
      <w:rPr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85C89"/>
    <w:multiLevelType w:val="hybridMultilevel"/>
    <w:tmpl w:val="5F9C4472"/>
    <w:lvl w:ilvl="0" w:tplc="2E16623E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E24854"/>
    <w:multiLevelType w:val="hybridMultilevel"/>
    <w:tmpl w:val="A266C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97725"/>
    <w:multiLevelType w:val="hybridMultilevel"/>
    <w:tmpl w:val="0DBADD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230AB4"/>
    <w:multiLevelType w:val="singleLevel"/>
    <w:tmpl w:val="6E1A3B9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D466C1F"/>
    <w:multiLevelType w:val="hybridMultilevel"/>
    <w:tmpl w:val="540245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75538"/>
    <w:multiLevelType w:val="hybridMultilevel"/>
    <w:tmpl w:val="30D48B4A"/>
    <w:lvl w:ilvl="0" w:tplc="35208432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712AC"/>
    <w:multiLevelType w:val="hybridMultilevel"/>
    <w:tmpl w:val="2F9008D2"/>
    <w:lvl w:ilvl="0" w:tplc="3746DC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B0E7159"/>
    <w:multiLevelType w:val="hybridMultilevel"/>
    <w:tmpl w:val="68E0F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07E76"/>
    <w:multiLevelType w:val="hybridMultilevel"/>
    <w:tmpl w:val="21BCA5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4A6DE">
      <w:start w:val="5"/>
      <w:numFmt w:val="decimal"/>
      <w:lvlText w:val="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D31AE"/>
    <w:multiLevelType w:val="hybridMultilevel"/>
    <w:tmpl w:val="40905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D584D"/>
    <w:multiLevelType w:val="hybridMultilevel"/>
    <w:tmpl w:val="B0C889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FF0412"/>
    <w:multiLevelType w:val="hybridMultilevel"/>
    <w:tmpl w:val="D6AAD17C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720" w:hanging="360"/>
      </w:pPr>
      <w:rPr>
        <w:b w:val="0"/>
        <w:bCs w:val="0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869B6"/>
    <w:multiLevelType w:val="hybridMultilevel"/>
    <w:tmpl w:val="1FE01C02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720" w:hanging="360"/>
      </w:pPr>
      <w:rPr>
        <w:b w:val="0"/>
        <w:bCs w:val="0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542A0"/>
    <w:multiLevelType w:val="hybridMultilevel"/>
    <w:tmpl w:val="65226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25823"/>
    <w:multiLevelType w:val="hybridMultilevel"/>
    <w:tmpl w:val="1C7E6F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3745">
    <w:abstractNumId w:val="0"/>
  </w:num>
  <w:num w:numId="2" w16cid:durableId="132411142">
    <w:abstractNumId w:val="1"/>
  </w:num>
  <w:num w:numId="3" w16cid:durableId="1974675581">
    <w:abstractNumId w:val="2"/>
  </w:num>
  <w:num w:numId="4" w16cid:durableId="1198201995">
    <w:abstractNumId w:val="3"/>
  </w:num>
  <w:num w:numId="5" w16cid:durableId="47151577">
    <w:abstractNumId w:val="4"/>
  </w:num>
  <w:num w:numId="6" w16cid:durableId="2093812775">
    <w:abstractNumId w:val="5"/>
  </w:num>
  <w:num w:numId="7" w16cid:durableId="886646726">
    <w:abstractNumId w:val="6"/>
  </w:num>
  <w:num w:numId="8" w16cid:durableId="1885828564">
    <w:abstractNumId w:val="7"/>
  </w:num>
  <w:num w:numId="9" w16cid:durableId="873543725">
    <w:abstractNumId w:val="8"/>
  </w:num>
  <w:num w:numId="10" w16cid:durableId="1030109111">
    <w:abstractNumId w:val="26"/>
  </w:num>
  <w:num w:numId="11" w16cid:durableId="5754316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0465803">
    <w:abstractNumId w:val="19"/>
  </w:num>
  <w:num w:numId="13" w16cid:durableId="92239464">
    <w:abstractNumId w:val="17"/>
  </w:num>
  <w:num w:numId="14" w16cid:durableId="1258632365">
    <w:abstractNumId w:val="14"/>
  </w:num>
  <w:num w:numId="15" w16cid:durableId="55203786">
    <w:abstractNumId w:val="13"/>
  </w:num>
  <w:num w:numId="16" w16cid:durableId="1360354063">
    <w:abstractNumId w:val="23"/>
  </w:num>
  <w:num w:numId="17" w16cid:durableId="737944140">
    <w:abstractNumId w:val="21"/>
  </w:num>
  <w:num w:numId="18" w16cid:durableId="446042889">
    <w:abstractNumId w:val="15"/>
  </w:num>
  <w:num w:numId="19" w16cid:durableId="204950248">
    <w:abstractNumId w:val="16"/>
  </w:num>
  <w:num w:numId="20" w16cid:durableId="1161851065">
    <w:abstractNumId w:val="9"/>
  </w:num>
  <w:num w:numId="21" w16cid:durableId="1201894405">
    <w:abstractNumId w:val="10"/>
  </w:num>
  <w:num w:numId="22" w16cid:durableId="136384999">
    <w:abstractNumId w:val="11"/>
  </w:num>
  <w:num w:numId="23" w16cid:durableId="887448844">
    <w:abstractNumId w:val="20"/>
  </w:num>
  <w:num w:numId="24" w16cid:durableId="664288988">
    <w:abstractNumId w:val="22"/>
  </w:num>
  <w:num w:numId="25" w16cid:durableId="1497650259">
    <w:abstractNumId w:val="27"/>
  </w:num>
  <w:num w:numId="26" w16cid:durableId="773088026">
    <w:abstractNumId w:val="24"/>
  </w:num>
  <w:num w:numId="27" w16cid:durableId="567761769">
    <w:abstractNumId w:val="25"/>
  </w:num>
  <w:num w:numId="28" w16cid:durableId="892813777">
    <w:abstractNumId w:val="18"/>
  </w:num>
  <w:num w:numId="29" w16cid:durableId="9982715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C2"/>
    <w:rsid w:val="00000463"/>
    <w:rsid w:val="00025F23"/>
    <w:rsid w:val="00033B51"/>
    <w:rsid w:val="000374B2"/>
    <w:rsid w:val="000401B7"/>
    <w:rsid w:val="00042013"/>
    <w:rsid w:val="000530CC"/>
    <w:rsid w:val="000717FF"/>
    <w:rsid w:val="0007391F"/>
    <w:rsid w:val="00074E5D"/>
    <w:rsid w:val="00081BFD"/>
    <w:rsid w:val="00082352"/>
    <w:rsid w:val="000851CD"/>
    <w:rsid w:val="00093DB8"/>
    <w:rsid w:val="00096EA3"/>
    <w:rsid w:val="000C144C"/>
    <w:rsid w:val="000D2A36"/>
    <w:rsid w:val="000D3162"/>
    <w:rsid w:val="000E37C2"/>
    <w:rsid w:val="001001C9"/>
    <w:rsid w:val="00100F63"/>
    <w:rsid w:val="001020AB"/>
    <w:rsid w:val="00122998"/>
    <w:rsid w:val="001401FD"/>
    <w:rsid w:val="001455E9"/>
    <w:rsid w:val="001533A0"/>
    <w:rsid w:val="0015702C"/>
    <w:rsid w:val="00157C9D"/>
    <w:rsid w:val="00162F90"/>
    <w:rsid w:val="00164522"/>
    <w:rsid w:val="001666C6"/>
    <w:rsid w:val="00170D69"/>
    <w:rsid w:val="001718BC"/>
    <w:rsid w:val="0017190D"/>
    <w:rsid w:val="00182A2B"/>
    <w:rsid w:val="00191852"/>
    <w:rsid w:val="001A607F"/>
    <w:rsid w:val="001A7BA6"/>
    <w:rsid w:val="001B0375"/>
    <w:rsid w:val="001B577A"/>
    <w:rsid w:val="001C2B74"/>
    <w:rsid w:val="001D2AE9"/>
    <w:rsid w:val="001D4956"/>
    <w:rsid w:val="001D621B"/>
    <w:rsid w:val="001D66C4"/>
    <w:rsid w:val="001D6C96"/>
    <w:rsid w:val="001D7115"/>
    <w:rsid w:val="001E65B0"/>
    <w:rsid w:val="002002FF"/>
    <w:rsid w:val="0020069C"/>
    <w:rsid w:val="00203047"/>
    <w:rsid w:val="00204C62"/>
    <w:rsid w:val="00206464"/>
    <w:rsid w:val="00213EC9"/>
    <w:rsid w:val="002273AC"/>
    <w:rsid w:val="00240545"/>
    <w:rsid w:val="00244DED"/>
    <w:rsid w:val="00252422"/>
    <w:rsid w:val="00254E01"/>
    <w:rsid w:val="002563BE"/>
    <w:rsid w:val="00262C46"/>
    <w:rsid w:val="002674EA"/>
    <w:rsid w:val="00272085"/>
    <w:rsid w:val="002724F9"/>
    <w:rsid w:val="00275C75"/>
    <w:rsid w:val="002872EC"/>
    <w:rsid w:val="0029252E"/>
    <w:rsid w:val="002940F6"/>
    <w:rsid w:val="002A3F95"/>
    <w:rsid w:val="002A5E34"/>
    <w:rsid w:val="002A66CB"/>
    <w:rsid w:val="002C48B3"/>
    <w:rsid w:val="002C7799"/>
    <w:rsid w:val="002D08FA"/>
    <w:rsid w:val="0031332E"/>
    <w:rsid w:val="0031393E"/>
    <w:rsid w:val="003319BC"/>
    <w:rsid w:val="00332D15"/>
    <w:rsid w:val="0033551B"/>
    <w:rsid w:val="003360B3"/>
    <w:rsid w:val="003362DD"/>
    <w:rsid w:val="00336910"/>
    <w:rsid w:val="00337D2C"/>
    <w:rsid w:val="00337E67"/>
    <w:rsid w:val="00345E4F"/>
    <w:rsid w:val="00357379"/>
    <w:rsid w:val="003611BA"/>
    <w:rsid w:val="00363D5A"/>
    <w:rsid w:val="00382FB3"/>
    <w:rsid w:val="003949D0"/>
    <w:rsid w:val="0039672F"/>
    <w:rsid w:val="003A6607"/>
    <w:rsid w:val="003C3C63"/>
    <w:rsid w:val="003C5859"/>
    <w:rsid w:val="003C7F63"/>
    <w:rsid w:val="003D1C01"/>
    <w:rsid w:val="003D23E2"/>
    <w:rsid w:val="003D6F6B"/>
    <w:rsid w:val="003F2354"/>
    <w:rsid w:val="003F67D9"/>
    <w:rsid w:val="003F72E6"/>
    <w:rsid w:val="0040218B"/>
    <w:rsid w:val="004046A2"/>
    <w:rsid w:val="00421F10"/>
    <w:rsid w:val="00435E62"/>
    <w:rsid w:val="0043716C"/>
    <w:rsid w:val="0044778B"/>
    <w:rsid w:val="00453809"/>
    <w:rsid w:val="00455455"/>
    <w:rsid w:val="00465621"/>
    <w:rsid w:val="00473D5A"/>
    <w:rsid w:val="004873D7"/>
    <w:rsid w:val="004970D1"/>
    <w:rsid w:val="004B30E4"/>
    <w:rsid w:val="004B4752"/>
    <w:rsid w:val="004C6E12"/>
    <w:rsid w:val="004C70DF"/>
    <w:rsid w:val="004D1D50"/>
    <w:rsid w:val="004E6033"/>
    <w:rsid w:val="004F2883"/>
    <w:rsid w:val="00500BB9"/>
    <w:rsid w:val="00500FA2"/>
    <w:rsid w:val="005103F7"/>
    <w:rsid w:val="0051385A"/>
    <w:rsid w:val="00521231"/>
    <w:rsid w:val="00524E24"/>
    <w:rsid w:val="00527707"/>
    <w:rsid w:val="005336F5"/>
    <w:rsid w:val="0053699D"/>
    <w:rsid w:val="00540766"/>
    <w:rsid w:val="00593931"/>
    <w:rsid w:val="00593D43"/>
    <w:rsid w:val="0059450B"/>
    <w:rsid w:val="005D21FD"/>
    <w:rsid w:val="005D66C1"/>
    <w:rsid w:val="005E7E4D"/>
    <w:rsid w:val="0060090D"/>
    <w:rsid w:val="00611E94"/>
    <w:rsid w:val="00612B83"/>
    <w:rsid w:val="0061343A"/>
    <w:rsid w:val="006179F1"/>
    <w:rsid w:val="00622D82"/>
    <w:rsid w:val="00630781"/>
    <w:rsid w:val="00636055"/>
    <w:rsid w:val="006466CD"/>
    <w:rsid w:val="00652718"/>
    <w:rsid w:val="00655F3B"/>
    <w:rsid w:val="00655FFF"/>
    <w:rsid w:val="00661036"/>
    <w:rsid w:val="00667D14"/>
    <w:rsid w:val="0068080A"/>
    <w:rsid w:val="00680A5D"/>
    <w:rsid w:val="00687839"/>
    <w:rsid w:val="006951A1"/>
    <w:rsid w:val="006A52E9"/>
    <w:rsid w:val="006A65F3"/>
    <w:rsid w:val="006B2441"/>
    <w:rsid w:val="006C55D3"/>
    <w:rsid w:val="006D2642"/>
    <w:rsid w:val="006E0404"/>
    <w:rsid w:val="006E0652"/>
    <w:rsid w:val="006E1ADA"/>
    <w:rsid w:val="006E23DE"/>
    <w:rsid w:val="006E26B7"/>
    <w:rsid w:val="006E603D"/>
    <w:rsid w:val="006F26A6"/>
    <w:rsid w:val="006F2C63"/>
    <w:rsid w:val="006F46E7"/>
    <w:rsid w:val="006F67A7"/>
    <w:rsid w:val="006F6869"/>
    <w:rsid w:val="007057BD"/>
    <w:rsid w:val="00705E95"/>
    <w:rsid w:val="00712E11"/>
    <w:rsid w:val="0071788D"/>
    <w:rsid w:val="00726A6C"/>
    <w:rsid w:val="0073456F"/>
    <w:rsid w:val="00746331"/>
    <w:rsid w:val="00764034"/>
    <w:rsid w:val="00781657"/>
    <w:rsid w:val="007936C9"/>
    <w:rsid w:val="00794169"/>
    <w:rsid w:val="00795788"/>
    <w:rsid w:val="007B0783"/>
    <w:rsid w:val="007B38C3"/>
    <w:rsid w:val="007C3C2C"/>
    <w:rsid w:val="007E78DA"/>
    <w:rsid w:val="007F0A62"/>
    <w:rsid w:val="00801931"/>
    <w:rsid w:val="00805410"/>
    <w:rsid w:val="008173DB"/>
    <w:rsid w:val="00817B68"/>
    <w:rsid w:val="00822BBA"/>
    <w:rsid w:val="00836182"/>
    <w:rsid w:val="008439F7"/>
    <w:rsid w:val="008454CB"/>
    <w:rsid w:val="00847DD7"/>
    <w:rsid w:val="0085171E"/>
    <w:rsid w:val="00855F88"/>
    <w:rsid w:val="008573A5"/>
    <w:rsid w:val="008573AE"/>
    <w:rsid w:val="008676E5"/>
    <w:rsid w:val="00872FDA"/>
    <w:rsid w:val="00875EA0"/>
    <w:rsid w:val="00876864"/>
    <w:rsid w:val="008A5626"/>
    <w:rsid w:val="008B2CC7"/>
    <w:rsid w:val="008B779B"/>
    <w:rsid w:val="008C5894"/>
    <w:rsid w:val="008F2519"/>
    <w:rsid w:val="00910EF1"/>
    <w:rsid w:val="0091670A"/>
    <w:rsid w:val="00924B0D"/>
    <w:rsid w:val="0092534B"/>
    <w:rsid w:val="00933FE0"/>
    <w:rsid w:val="0094137C"/>
    <w:rsid w:val="00944168"/>
    <w:rsid w:val="00945DD1"/>
    <w:rsid w:val="00953953"/>
    <w:rsid w:val="00955DDD"/>
    <w:rsid w:val="00965638"/>
    <w:rsid w:val="00967B9C"/>
    <w:rsid w:val="00973D40"/>
    <w:rsid w:val="0097679F"/>
    <w:rsid w:val="00981A92"/>
    <w:rsid w:val="00985D2F"/>
    <w:rsid w:val="00990A9C"/>
    <w:rsid w:val="009A320D"/>
    <w:rsid w:val="009B057B"/>
    <w:rsid w:val="009B1BFB"/>
    <w:rsid w:val="009B7D1D"/>
    <w:rsid w:val="009C1DE9"/>
    <w:rsid w:val="009C3314"/>
    <w:rsid w:val="009C65FB"/>
    <w:rsid w:val="009C7645"/>
    <w:rsid w:val="009D001F"/>
    <w:rsid w:val="009D0564"/>
    <w:rsid w:val="009E0A95"/>
    <w:rsid w:val="009E56AF"/>
    <w:rsid w:val="009F2C11"/>
    <w:rsid w:val="009F794F"/>
    <w:rsid w:val="00A00CAD"/>
    <w:rsid w:val="00A022BE"/>
    <w:rsid w:val="00A0234D"/>
    <w:rsid w:val="00A0664F"/>
    <w:rsid w:val="00A23D96"/>
    <w:rsid w:val="00A246BE"/>
    <w:rsid w:val="00A258C4"/>
    <w:rsid w:val="00A33C92"/>
    <w:rsid w:val="00A36876"/>
    <w:rsid w:val="00A425CD"/>
    <w:rsid w:val="00A46AF0"/>
    <w:rsid w:val="00A5146B"/>
    <w:rsid w:val="00A5359A"/>
    <w:rsid w:val="00A658A6"/>
    <w:rsid w:val="00A6773E"/>
    <w:rsid w:val="00A738FE"/>
    <w:rsid w:val="00A81465"/>
    <w:rsid w:val="00A84E47"/>
    <w:rsid w:val="00A91D3C"/>
    <w:rsid w:val="00AA3CDF"/>
    <w:rsid w:val="00AB1587"/>
    <w:rsid w:val="00AB7D01"/>
    <w:rsid w:val="00AD09A4"/>
    <w:rsid w:val="00AD396C"/>
    <w:rsid w:val="00AD39E3"/>
    <w:rsid w:val="00AE0C21"/>
    <w:rsid w:val="00AE4C6A"/>
    <w:rsid w:val="00AE57C2"/>
    <w:rsid w:val="00AE7738"/>
    <w:rsid w:val="00AF00A5"/>
    <w:rsid w:val="00AF1E65"/>
    <w:rsid w:val="00AF293F"/>
    <w:rsid w:val="00AF3366"/>
    <w:rsid w:val="00AF76A7"/>
    <w:rsid w:val="00B0055E"/>
    <w:rsid w:val="00B065DA"/>
    <w:rsid w:val="00B4496E"/>
    <w:rsid w:val="00B53693"/>
    <w:rsid w:val="00B54569"/>
    <w:rsid w:val="00B57B35"/>
    <w:rsid w:val="00B75A24"/>
    <w:rsid w:val="00B82F24"/>
    <w:rsid w:val="00B918AC"/>
    <w:rsid w:val="00B91A98"/>
    <w:rsid w:val="00BA332E"/>
    <w:rsid w:val="00BB173C"/>
    <w:rsid w:val="00BB1D00"/>
    <w:rsid w:val="00BC0425"/>
    <w:rsid w:val="00BC3E8A"/>
    <w:rsid w:val="00BD4637"/>
    <w:rsid w:val="00BD4D67"/>
    <w:rsid w:val="00BE171C"/>
    <w:rsid w:val="00BE2DBA"/>
    <w:rsid w:val="00BE7736"/>
    <w:rsid w:val="00BF1CBA"/>
    <w:rsid w:val="00BF2ABF"/>
    <w:rsid w:val="00C00218"/>
    <w:rsid w:val="00C02E2D"/>
    <w:rsid w:val="00C03684"/>
    <w:rsid w:val="00C13FF6"/>
    <w:rsid w:val="00C31DFA"/>
    <w:rsid w:val="00C37BFD"/>
    <w:rsid w:val="00C40137"/>
    <w:rsid w:val="00C43139"/>
    <w:rsid w:val="00C62E96"/>
    <w:rsid w:val="00C6578B"/>
    <w:rsid w:val="00C66E3D"/>
    <w:rsid w:val="00C77296"/>
    <w:rsid w:val="00C841B7"/>
    <w:rsid w:val="00C850A3"/>
    <w:rsid w:val="00C91701"/>
    <w:rsid w:val="00C97494"/>
    <w:rsid w:val="00CA035A"/>
    <w:rsid w:val="00CA15F4"/>
    <w:rsid w:val="00CA227E"/>
    <w:rsid w:val="00CB720F"/>
    <w:rsid w:val="00CC4B7A"/>
    <w:rsid w:val="00CC7B1E"/>
    <w:rsid w:val="00CD293A"/>
    <w:rsid w:val="00CE2F39"/>
    <w:rsid w:val="00CE72A3"/>
    <w:rsid w:val="00CF1A4D"/>
    <w:rsid w:val="00CF373D"/>
    <w:rsid w:val="00D029CF"/>
    <w:rsid w:val="00D128A9"/>
    <w:rsid w:val="00D26D74"/>
    <w:rsid w:val="00D305E9"/>
    <w:rsid w:val="00D35864"/>
    <w:rsid w:val="00D37C24"/>
    <w:rsid w:val="00D413B5"/>
    <w:rsid w:val="00D428C0"/>
    <w:rsid w:val="00D43B14"/>
    <w:rsid w:val="00D529A9"/>
    <w:rsid w:val="00D6423E"/>
    <w:rsid w:val="00D70B6E"/>
    <w:rsid w:val="00D77D5B"/>
    <w:rsid w:val="00D83FB0"/>
    <w:rsid w:val="00D93968"/>
    <w:rsid w:val="00DA09C3"/>
    <w:rsid w:val="00DA6408"/>
    <w:rsid w:val="00DB2310"/>
    <w:rsid w:val="00DC5122"/>
    <w:rsid w:val="00DC5309"/>
    <w:rsid w:val="00DF3F79"/>
    <w:rsid w:val="00E0424F"/>
    <w:rsid w:val="00E17CDD"/>
    <w:rsid w:val="00E25065"/>
    <w:rsid w:val="00E3030B"/>
    <w:rsid w:val="00E359CB"/>
    <w:rsid w:val="00E41AAC"/>
    <w:rsid w:val="00E500D9"/>
    <w:rsid w:val="00E50847"/>
    <w:rsid w:val="00E53C6E"/>
    <w:rsid w:val="00E726C2"/>
    <w:rsid w:val="00E81850"/>
    <w:rsid w:val="00E83FF5"/>
    <w:rsid w:val="00E87468"/>
    <w:rsid w:val="00E9471D"/>
    <w:rsid w:val="00E954C1"/>
    <w:rsid w:val="00EA7F81"/>
    <w:rsid w:val="00EB0F74"/>
    <w:rsid w:val="00ED62FB"/>
    <w:rsid w:val="00ED6E0A"/>
    <w:rsid w:val="00EE0610"/>
    <w:rsid w:val="00EE33C9"/>
    <w:rsid w:val="00EF3725"/>
    <w:rsid w:val="00EF425E"/>
    <w:rsid w:val="00F118A8"/>
    <w:rsid w:val="00F24037"/>
    <w:rsid w:val="00F562BF"/>
    <w:rsid w:val="00F60FD6"/>
    <w:rsid w:val="00F63A4A"/>
    <w:rsid w:val="00F7417C"/>
    <w:rsid w:val="00FB0C9E"/>
    <w:rsid w:val="00FB5025"/>
    <w:rsid w:val="00FC0AD8"/>
    <w:rsid w:val="00FD495E"/>
    <w:rsid w:val="00FE1347"/>
    <w:rsid w:val="00FE2627"/>
    <w:rsid w:val="00FE37EC"/>
    <w:rsid w:val="00FE4FA7"/>
    <w:rsid w:val="00FF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4EFE9"/>
  <w15:docId w15:val="{2A4F5AB1-D294-47DA-B9DD-C5CD3F86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E67"/>
    <w:rPr>
      <w:rFonts w:cs="Calibri"/>
      <w:lang w:eastAsia="ar-SA"/>
    </w:rPr>
  </w:style>
  <w:style w:type="paragraph" w:styleId="Nagwek1">
    <w:name w:val="heading 1"/>
    <w:basedOn w:val="Normalny"/>
    <w:next w:val="Normalny"/>
    <w:qFormat/>
    <w:rsid w:val="0040218B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084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40218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0218B"/>
    <w:pPr>
      <w:keepNext/>
      <w:numPr>
        <w:ilvl w:val="3"/>
        <w:numId w:val="1"/>
      </w:numPr>
      <w:tabs>
        <w:tab w:val="left" w:pos="426"/>
        <w:tab w:val="left" w:pos="4536"/>
      </w:tabs>
      <w:spacing w:line="360" w:lineRule="auto"/>
      <w:jc w:val="both"/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qFormat/>
    <w:rsid w:val="0040218B"/>
    <w:pPr>
      <w:keepNext/>
      <w:numPr>
        <w:ilvl w:val="4"/>
        <w:numId w:val="1"/>
      </w:numPr>
      <w:jc w:val="center"/>
      <w:outlineLvl w:val="4"/>
    </w:pPr>
    <w:rPr>
      <w:rFonts w:ascii="Garamond" w:hAnsi="Garamond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0218B"/>
    <w:rPr>
      <w:sz w:val="24"/>
      <w:u w:val="none"/>
    </w:rPr>
  </w:style>
  <w:style w:type="character" w:customStyle="1" w:styleId="WW8Num8z0">
    <w:name w:val="WW8Num8z0"/>
    <w:rsid w:val="0040218B"/>
    <w:rPr>
      <w:rFonts w:ascii="StarSymbol" w:hAnsi="StarSymbol"/>
    </w:rPr>
  </w:style>
  <w:style w:type="character" w:customStyle="1" w:styleId="WW8Num9z0">
    <w:name w:val="WW8Num9z0"/>
    <w:rsid w:val="0040218B"/>
    <w:rPr>
      <w:rFonts w:ascii="Symbol" w:hAnsi="Symbol"/>
    </w:rPr>
  </w:style>
  <w:style w:type="character" w:customStyle="1" w:styleId="Domylnaczcionkaakapitu3">
    <w:name w:val="Domyślna czcionka akapitu3"/>
    <w:rsid w:val="0040218B"/>
  </w:style>
  <w:style w:type="character" w:customStyle="1" w:styleId="WW8Num10z0">
    <w:name w:val="WW8Num10z0"/>
    <w:rsid w:val="0040218B"/>
    <w:rPr>
      <w:sz w:val="24"/>
      <w:u w:val="none"/>
    </w:rPr>
  </w:style>
  <w:style w:type="character" w:customStyle="1" w:styleId="WW8Num10z1">
    <w:name w:val="WW8Num10z1"/>
    <w:rsid w:val="0040218B"/>
    <w:rPr>
      <w:rFonts w:ascii="Courier New" w:hAnsi="Courier New" w:cs="Courier New"/>
    </w:rPr>
  </w:style>
  <w:style w:type="character" w:customStyle="1" w:styleId="WW8Num10z2">
    <w:name w:val="WW8Num10z2"/>
    <w:rsid w:val="0040218B"/>
    <w:rPr>
      <w:rFonts w:ascii="Wingdings" w:hAnsi="Wingdings"/>
    </w:rPr>
  </w:style>
  <w:style w:type="character" w:customStyle="1" w:styleId="Domylnaczcionkaakapitu2">
    <w:name w:val="Domyślna czcionka akapitu2"/>
    <w:rsid w:val="0040218B"/>
  </w:style>
  <w:style w:type="character" w:customStyle="1" w:styleId="Absatz-Standardschriftart">
    <w:name w:val="Absatz-Standardschriftart"/>
    <w:rsid w:val="0040218B"/>
  </w:style>
  <w:style w:type="character" w:customStyle="1" w:styleId="WW8Num6z0">
    <w:name w:val="WW8Num6z0"/>
    <w:rsid w:val="0040218B"/>
    <w:rPr>
      <w:rFonts w:ascii="StarSymbol" w:hAnsi="StarSymbol"/>
    </w:rPr>
  </w:style>
  <w:style w:type="character" w:customStyle="1" w:styleId="WW8Num19z0">
    <w:name w:val="WW8Num19z0"/>
    <w:rsid w:val="0040218B"/>
    <w:rPr>
      <w:rFonts w:ascii="Symbol" w:hAnsi="Symbol"/>
    </w:rPr>
  </w:style>
  <w:style w:type="character" w:customStyle="1" w:styleId="WW8Num19z1">
    <w:name w:val="WW8Num19z1"/>
    <w:rsid w:val="0040218B"/>
    <w:rPr>
      <w:rFonts w:ascii="Courier New" w:hAnsi="Courier New" w:cs="Courier New"/>
    </w:rPr>
  </w:style>
  <w:style w:type="character" w:customStyle="1" w:styleId="WW8Num19z2">
    <w:name w:val="WW8Num19z2"/>
    <w:rsid w:val="0040218B"/>
    <w:rPr>
      <w:rFonts w:ascii="Wingdings" w:hAnsi="Wingdings"/>
    </w:rPr>
  </w:style>
  <w:style w:type="character" w:customStyle="1" w:styleId="Domylnaczcionkaakapitu1">
    <w:name w:val="Domyślna czcionka akapitu1"/>
    <w:rsid w:val="0040218B"/>
  </w:style>
  <w:style w:type="character" w:customStyle="1" w:styleId="Nagwek1Znak">
    <w:name w:val="Nagłówek 1 Znak"/>
    <w:rsid w:val="0040218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rsid w:val="0040218B"/>
    <w:rPr>
      <w:rFonts w:ascii="Arial" w:eastAsia="Times New Roman" w:hAnsi="Arial" w:cs="Times New Roman"/>
      <w:b/>
      <w:sz w:val="26"/>
      <w:szCs w:val="20"/>
    </w:rPr>
  </w:style>
  <w:style w:type="character" w:customStyle="1" w:styleId="Nagwek4Znak">
    <w:name w:val="Nagłówek 4 Znak"/>
    <w:rsid w:val="0040218B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Nagwek5Znak">
    <w:name w:val="Nagłówek 5 Znak"/>
    <w:rsid w:val="0040218B"/>
    <w:rPr>
      <w:rFonts w:ascii="Garamond" w:eastAsia="Times New Roman" w:hAnsi="Garamond" w:cs="Times New Roman"/>
      <w:b/>
      <w:szCs w:val="20"/>
    </w:rPr>
  </w:style>
  <w:style w:type="character" w:styleId="Numerstrony">
    <w:name w:val="page number"/>
    <w:basedOn w:val="Domylnaczcionkaakapitu1"/>
    <w:semiHidden/>
    <w:rsid w:val="0040218B"/>
  </w:style>
  <w:style w:type="character" w:customStyle="1" w:styleId="TekstpodstawowyZnak">
    <w:name w:val="Tekst podstawowy Znak"/>
    <w:rsid w:val="0040218B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uiPriority w:val="99"/>
    <w:rsid w:val="0040218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uiPriority w:val="99"/>
    <w:rsid w:val="0040218B"/>
    <w:rPr>
      <w:rFonts w:ascii="Times New Roman" w:eastAsia="Times New Roman" w:hAnsi="Times New Roman"/>
    </w:rPr>
  </w:style>
  <w:style w:type="paragraph" w:customStyle="1" w:styleId="Nagwek30">
    <w:name w:val="Nagłówek3"/>
    <w:basedOn w:val="Normalny"/>
    <w:next w:val="Tekstpodstawowy"/>
    <w:rsid w:val="004021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0218B"/>
    <w:pPr>
      <w:spacing w:after="120"/>
    </w:pPr>
    <w:rPr>
      <w:sz w:val="24"/>
    </w:rPr>
  </w:style>
  <w:style w:type="paragraph" w:styleId="Lista">
    <w:name w:val="List"/>
    <w:basedOn w:val="Tekstpodstawowy"/>
    <w:semiHidden/>
    <w:rsid w:val="0040218B"/>
    <w:rPr>
      <w:rFonts w:cs="Tahoma"/>
    </w:rPr>
  </w:style>
  <w:style w:type="paragraph" w:customStyle="1" w:styleId="Podpis3">
    <w:name w:val="Podpis3"/>
    <w:basedOn w:val="Normalny"/>
    <w:rsid w:val="004021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0218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4021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021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4021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021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40218B"/>
    <w:pPr>
      <w:jc w:val="center"/>
    </w:pPr>
  </w:style>
  <w:style w:type="paragraph" w:styleId="Stopka">
    <w:name w:val="footer"/>
    <w:basedOn w:val="Normalny"/>
    <w:uiPriority w:val="99"/>
    <w:rsid w:val="0040218B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rsid w:val="0040218B"/>
    <w:pPr>
      <w:jc w:val="center"/>
    </w:pPr>
    <w:rPr>
      <w:spacing w:val="20"/>
      <w:sz w:val="40"/>
    </w:rPr>
  </w:style>
  <w:style w:type="paragraph" w:customStyle="1" w:styleId="Tekstpodstawowywcity31">
    <w:name w:val="Tekst podstawowy wcięty 31"/>
    <w:basedOn w:val="Normalny"/>
    <w:rsid w:val="0040218B"/>
    <w:pPr>
      <w:ind w:firstLine="708"/>
    </w:pPr>
    <w:rPr>
      <w:rFonts w:ascii="Garamond" w:hAnsi="Garamond"/>
      <w:sz w:val="22"/>
    </w:rPr>
  </w:style>
  <w:style w:type="paragraph" w:customStyle="1" w:styleId="Tekstwstpniesformatowany">
    <w:name w:val="Tekst wstępnie sformatowany"/>
    <w:basedOn w:val="Normalny"/>
    <w:rsid w:val="0040218B"/>
    <w:rPr>
      <w:rFonts w:ascii="Courier New" w:eastAsia="Courier New" w:hAnsi="Courier New" w:cs="Courier New"/>
    </w:rPr>
  </w:style>
  <w:style w:type="paragraph" w:styleId="Nagwek">
    <w:name w:val="header"/>
    <w:basedOn w:val="Normalny"/>
    <w:uiPriority w:val="99"/>
    <w:rsid w:val="0040218B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40218B"/>
    <w:pPr>
      <w:suppressLineNumbers/>
    </w:pPr>
  </w:style>
  <w:style w:type="paragraph" w:customStyle="1" w:styleId="Nagwektabeli">
    <w:name w:val="Nagłówek tabeli"/>
    <w:basedOn w:val="Zawartotabeli"/>
    <w:rsid w:val="0040218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0218B"/>
  </w:style>
  <w:style w:type="paragraph" w:customStyle="1" w:styleId="Default">
    <w:name w:val="Default"/>
    <w:rsid w:val="0040218B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E0610"/>
    <w:rPr>
      <w:rFonts w:ascii="Courier New" w:hAnsi="Courier New" w:cs="Times New Roman"/>
    </w:rPr>
  </w:style>
  <w:style w:type="paragraph" w:styleId="Akapitzlist">
    <w:name w:val="List Paragraph"/>
    <w:basedOn w:val="Normalny"/>
    <w:uiPriority w:val="34"/>
    <w:qFormat/>
    <w:rsid w:val="003F72E6"/>
    <w:pPr>
      <w:ind w:left="720"/>
      <w:contextualSpacing/>
    </w:pPr>
    <w:rPr>
      <w:rFonts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084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50847"/>
    <w:rPr>
      <w:rFonts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50847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E50847"/>
    <w:rPr>
      <w:rFonts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50847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E50847"/>
    <w:rPr>
      <w:rFonts w:cs="Calibri"/>
      <w:sz w:val="16"/>
      <w:szCs w:val="16"/>
      <w:lang w:eastAsia="ar-SA"/>
    </w:rPr>
  </w:style>
  <w:style w:type="character" w:customStyle="1" w:styleId="Nagwek2Znak">
    <w:name w:val="Nagłówek 2 Znak"/>
    <w:link w:val="Nagwek2"/>
    <w:uiPriority w:val="9"/>
    <w:semiHidden/>
    <w:rsid w:val="00E50847"/>
    <w:rPr>
      <w:rFonts w:ascii="Cambria" w:hAnsi="Cambria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rsid w:val="009F2C11"/>
    <w:rPr>
      <w:rFonts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2C11"/>
  </w:style>
  <w:style w:type="character" w:styleId="Odwoanieprzypisudolnego">
    <w:name w:val="footnote reference"/>
    <w:semiHidden/>
    <w:rsid w:val="009F2C11"/>
    <w:rPr>
      <w:vertAlign w:val="superscript"/>
    </w:rPr>
  </w:style>
  <w:style w:type="table" w:styleId="Tabela-Siatka">
    <w:name w:val="Table Grid"/>
    <w:basedOn w:val="Standardowy"/>
    <w:uiPriority w:val="39"/>
    <w:rsid w:val="00AD0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66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66C1"/>
    <w:rPr>
      <w:rFonts w:cs="Calibri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66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A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A9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0C3F-5292-4D2B-B900-53C24C3C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1872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Dominik Meszka</cp:lastModifiedBy>
  <cp:revision>4</cp:revision>
  <cp:lastPrinted>2024-10-24T07:04:00Z</cp:lastPrinted>
  <dcterms:created xsi:type="dcterms:W3CDTF">2025-01-07T09:01:00Z</dcterms:created>
  <dcterms:modified xsi:type="dcterms:W3CDTF">2025-03-21T08:43:00Z</dcterms:modified>
</cp:coreProperties>
</file>