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8E7F0" w14:textId="54726266" w:rsidR="004D41A5" w:rsidRPr="00E07BE7" w:rsidRDefault="006F6E46" w:rsidP="00E304B3">
      <w:pPr>
        <w:spacing w:before="120" w:line="276" w:lineRule="auto"/>
        <w:rPr>
          <w:rFonts w:ascii="Arial" w:hAnsi="Arial" w:cs="Arial"/>
          <w:b/>
          <w:sz w:val="18"/>
          <w:szCs w:val="18"/>
        </w:rPr>
      </w:pPr>
      <w:r>
        <w:rPr>
          <w:noProof/>
          <w:sz w:val="18"/>
          <w:szCs w:val="18"/>
        </w:rPr>
        <w:pict w14:anchorId="2835BD64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2050" type="#_x0000_t202" style="position:absolute;margin-left:283.85pt;margin-top:-100pt;width:243.9pt;height:76.5pt;z-index:251662336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" strokecolor="white [3212]">
            <v:textbox>
              <w:txbxContent>
                <w:p w14:paraId="77776AA0" w14:textId="77777777" w:rsidR="002D7736" w:rsidRDefault="002D7736" w:rsidP="002D7736">
                  <w:pPr>
                    <w:spacing w:after="60" w:line="276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……………………………………………………………</w:t>
                  </w:r>
                </w:p>
                <w:p w14:paraId="6D7F1CDC" w14:textId="425BBA3E" w:rsidR="004D41A5" w:rsidRPr="00E07BE7" w:rsidRDefault="002D7736" w:rsidP="002D7736">
                  <w:pPr>
                    <w:spacing w:after="60" w:line="276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</w:t>
                  </w:r>
                  <w:r w:rsidR="004D41A5" w:rsidRPr="00E07BE7">
                    <w:rPr>
                      <w:rFonts w:ascii="Arial" w:hAnsi="Arial" w:cs="Arial"/>
                      <w:b/>
                      <w:sz w:val="18"/>
                      <w:szCs w:val="18"/>
                    </w:rPr>
                    <w:t>(Nazwa organizatora lub pieczątka)</w:t>
                  </w:r>
                </w:p>
              </w:txbxContent>
            </v:textbox>
          </v:shape>
        </w:pict>
      </w:r>
      <w:r w:rsidR="004D41A5" w:rsidRPr="00E07BE7">
        <w:rPr>
          <w:rFonts w:ascii="Arial" w:hAnsi="Arial" w:cs="Arial"/>
          <w:b/>
          <w:sz w:val="18"/>
          <w:szCs w:val="18"/>
        </w:rPr>
        <w:t>Lista obecności za miesiąc ……………………………………… 202</w:t>
      </w:r>
      <w:r w:rsidR="00350E89">
        <w:rPr>
          <w:rFonts w:ascii="Arial" w:hAnsi="Arial" w:cs="Arial"/>
          <w:b/>
          <w:sz w:val="18"/>
          <w:szCs w:val="18"/>
        </w:rPr>
        <w:t>5</w:t>
      </w:r>
      <w:r w:rsidR="004D41A5" w:rsidRPr="00E07BE7">
        <w:rPr>
          <w:rFonts w:ascii="Arial" w:hAnsi="Arial" w:cs="Arial"/>
          <w:b/>
          <w:sz w:val="18"/>
          <w:szCs w:val="18"/>
        </w:rPr>
        <w:t xml:space="preserve"> r.</w:t>
      </w:r>
      <w:r w:rsidR="004D41A5" w:rsidRPr="00E07BE7">
        <w:rPr>
          <w:noProof/>
          <w:sz w:val="18"/>
          <w:szCs w:val="18"/>
        </w:rPr>
        <w:t xml:space="preserve"> </w:t>
      </w:r>
    </w:p>
    <w:p w14:paraId="6EC6D5B9" w14:textId="77777777" w:rsidR="004D41A5" w:rsidRPr="00E07BE7" w:rsidRDefault="004D41A5" w:rsidP="00E304B3">
      <w:pPr>
        <w:spacing w:before="120" w:line="276" w:lineRule="auto"/>
        <w:rPr>
          <w:rFonts w:ascii="Arial" w:hAnsi="Arial" w:cs="Arial"/>
          <w:b/>
          <w:sz w:val="18"/>
          <w:szCs w:val="18"/>
        </w:rPr>
      </w:pPr>
      <w:r w:rsidRPr="00E07BE7">
        <w:rPr>
          <w:rFonts w:ascii="Arial" w:hAnsi="Arial" w:cs="Arial"/>
          <w:b/>
          <w:sz w:val="18"/>
          <w:szCs w:val="18"/>
        </w:rPr>
        <w:t>Pan/Pani ……………………………………………………………………………………</w:t>
      </w:r>
    </w:p>
    <w:p w14:paraId="5D021E01" w14:textId="1FA258BD" w:rsidR="004D41A5" w:rsidRDefault="004D41A5" w:rsidP="00E304B3">
      <w:pPr>
        <w:spacing w:before="120" w:line="276" w:lineRule="auto"/>
        <w:rPr>
          <w:rFonts w:ascii="Arial" w:hAnsi="Arial" w:cs="Arial"/>
          <w:bCs/>
          <w:sz w:val="18"/>
          <w:szCs w:val="18"/>
        </w:rPr>
      </w:pPr>
      <w:r w:rsidRPr="00E07BE7">
        <w:rPr>
          <w:rFonts w:ascii="Arial" w:hAnsi="Arial" w:cs="Arial"/>
          <w:bCs/>
          <w:sz w:val="18"/>
          <w:szCs w:val="18"/>
        </w:rPr>
        <w:t xml:space="preserve">Odbywający/odbywająca staż na podstawie umowy nr </w:t>
      </w:r>
      <w:r w:rsidR="00FD5E2B">
        <w:rPr>
          <w:rFonts w:ascii="Arial" w:hAnsi="Arial" w:cs="Arial"/>
          <w:bCs/>
          <w:sz w:val="18"/>
          <w:szCs w:val="18"/>
        </w:rPr>
        <w:t>CAZ-I</w:t>
      </w:r>
      <w:r w:rsidRPr="00E07BE7">
        <w:rPr>
          <w:rFonts w:ascii="Arial" w:hAnsi="Arial" w:cs="Arial"/>
          <w:bCs/>
          <w:sz w:val="18"/>
          <w:szCs w:val="18"/>
        </w:rPr>
        <w:t>I-……-6202-……/</w:t>
      </w:r>
      <w:r w:rsidR="00350E89">
        <w:rPr>
          <w:rFonts w:ascii="Arial" w:hAnsi="Arial" w:cs="Arial"/>
          <w:bCs/>
          <w:sz w:val="18"/>
          <w:szCs w:val="18"/>
        </w:rPr>
        <w:t>25</w:t>
      </w:r>
    </w:p>
    <w:tbl>
      <w:tblPr>
        <w:tblpPr w:leftFromText="141" w:rightFromText="141" w:vertAnchor="text" w:horzAnchor="margin" w:tblpY="170"/>
        <w:tblOverlap w:val="never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3256"/>
        <w:gridCol w:w="5528"/>
      </w:tblGrid>
      <w:tr w:rsidR="00110B29" w:rsidRPr="00E07BE7" w14:paraId="34C8027D" w14:textId="77777777" w:rsidTr="00110B29">
        <w:trPr>
          <w:trHeight w:val="20"/>
        </w:trPr>
        <w:tc>
          <w:tcPr>
            <w:tcW w:w="1417" w:type="dxa"/>
            <w:vAlign w:val="center"/>
          </w:tcPr>
          <w:p w14:paraId="3545F9AF" w14:textId="77777777" w:rsidR="00110B29" w:rsidRPr="00E07BE7" w:rsidRDefault="00110B29" w:rsidP="00110B2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07BE7">
              <w:rPr>
                <w:rFonts w:ascii="Arial" w:hAnsi="Arial" w:cs="Arial"/>
                <w:b/>
                <w:sz w:val="18"/>
                <w:szCs w:val="18"/>
              </w:rPr>
              <w:t>Dzień miesiąca</w:t>
            </w:r>
          </w:p>
        </w:tc>
        <w:tc>
          <w:tcPr>
            <w:tcW w:w="3256" w:type="dxa"/>
            <w:vAlign w:val="center"/>
          </w:tcPr>
          <w:p w14:paraId="588888F0" w14:textId="77777777" w:rsidR="00110B29" w:rsidRPr="00E07BE7" w:rsidRDefault="00110B29" w:rsidP="00110B29">
            <w:pPr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b/>
                <w:sz w:val="18"/>
                <w:szCs w:val="18"/>
              </w:rPr>
              <w:t>Podpis stażysty</w:t>
            </w:r>
          </w:p>
        </w:tc>
        <w:tc>
          <w:tcPr>
            <w:tcW w:w="5528" w:type="dxa"/>
            <w:vMerge w:val="restart"/>
            <w:tcBorders>
              <w:top w:val="nil"/>
              <w:right w:val="nil"/>
            </w:tcBorders>
          </w:tcPr>
          <w:p w14:paraId="08FA3B47" w14:textId="77777777" w:rsidR="00110B29" w:rsidRPr="00E07BE7" w:rsidRDefault="00110B29" w:rsidP="00110B29">
            <w:pPr>
              <w:spacing w:before="240" w:line="276" w:lineRule="auto"/>
              <w:rPr>
                <w:rFonts w:ascii="Arial" w:hAnsi="Arial" w:cs="Arial"/>
                <w:b/>
                <w:iCs/>
                <w:color w:val="0D0D0D"/>
                <w:sz w:val="18"/>
                <w:szCs w:val="18"/>
              </w:rPr>
            </w:pPr>
            <w:r w:rsidRPr="00E07BE7">
              <w:rPr>
                <w:rFonts w:ascii="Arial" w:hAnsi="Arial" w:cs="Arial"/>
                <w:b/>
                <w:iCs/>
                <w:color w:val="0D0D0D"/>
                <w:sz w:val="18"/>
                <w:szCs w:val="18"/>
              </w:rPr>
              <w:t xml:space="preserve">Oznaczenia na liście obecności:                                                                  </w:t>
            </w:r>
          </w:p>
          <w:p w14:paraId="02C0CF57" w14:textId="4137CA78" w:rsidR="00110B29" w:rsidRPr="00E07BE7" w:rsidRDefault="00110B29" w:rsidP="00110B29">
            <w:pPr>
              <w:pStyle w:val="Akapitzlist"/>
              <w:numPr>
                <w:ilvl w:val="0"/>
                <w:numId w:val="23"/>
              </w:numPr>
              <w:spacing w:before="120" w:line="276" w:lineRule="auto"/>
              <w:ind w:left="714" w:hanging="357"/>
              <w:rPr>
                <w:rFonts w:ascii="Arial" w:hAnsi="Arial" w:cs="Arial"/>
                <w:b/>
                <w:iCs/>
                <w:color w:val="0D0D0D"/>
                <w:sz w:val="18"/>
                <w:szCs w:val="18"/>
              </w:rPr>
            </w:pPr>
            <w:r w:rsidRPr="00E07BE7">
              <w:rPr>
                <w:rFonts w:ascii="Arial" w:hAnsi="Arial" w:cs="Arial"/>
                <w:b/>
                <w:iCs/>
                <w:color w:val="0D0D0D"/>
                <w:sz w:val="18"/>
                <w:szCs w:val="18"/>
              </w:rPr>
              <w:t>DW</w:t>
            </w:r>
            <w:r w:rsidRPr="00E07BE7">
              <w:rPr>
                <w:rFonts w:ascii="Arial" w:hAnsi="Arial" w:cs="Arial"/>
                <w:bCs/>
                <w:iCs/>
                <w:color w:val="0D0D0D"/>
                <w:sz w:val="18"/>
                <w:szCs w:val="18"/>
              </w:rPr>
              <w:t>:</w:t>
            </w:r>
            <w:r w:rsidRPr="00E07BE7">
              <w:rPr>
                <w:rFonts w:ascii="Arial" w:hAnsi="Arial" w:cs="Arial"/>
                <w:b/>
                <w:iCs/>
                <w:color w:val="0D0D0D"/>
                <w:sz w:val="18"/>
                <w:szCs w:val="18"/>
              </w:rPr>
              <w:t xml:space="preserve"> </w:t>
            </w:r>
            <w:r w:rsidRPr="00E07BE7">
              <w:rPr>
                <w:rFonts w:ascii="Arial" w:hAnsi="Arial" w:cs="Arial"/>
                <w:bCs/>
                <w:iCs/>
                <w:color w:val="0D0D0D"/>
                <w:sz w:val="18"/>
                <w:szCs w:val="18"/>
              </w:rPr>
              <w:t xml:space="preserve">dzień </w:t>
            </w:r>
            <w:r w:rsidRPr="00567377">
              <w:rPr>
                <w:rFonts w:ascii="Arial" w:hAnsi="Arial" w:cs="Arial"/>
                <w:bCs/>
                <w:iCs/>
                <w:sz w:val="18"/>
                <w:szCs w:val="18"/>
              </w:rPr>
              <w:t>wolny (zgodnie z §</w:t>
            </w:r>
            <w:r w:rsidR="006F6E46">
              <w:rPr>
                <w:rFonts w:ascii="Arial" w:hAnsi="Arial" w:cs="Arial"/>
                <w:bCs/>
                <w:iCs/>
                <w:sz w:val="18"/>
                <w:szCs w:val="18"/>
              </w:rPr>
              <w:t>5</w:t>
            </w:r>
            <w:r w:rsidRPr="00567377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pkt 1</w:t>
            </w:r>
            <w:r w:rsidR="00F469A3" w:rsidRPr="00567377">
              <w:rPr>
                <w:rFonts w:ascii="Arial" w:hAnsi="Arial" w:cs="Arial"/>
                <w:bCs/>
                <w:iCs/>
                <w:sz w:val="18"/>
                <w:szCs w:val="18"/>
              </w:rPr>
              <w:t>9</w:t>
            </w:r>
            <w:r w:rsidRPr="00567377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umowy)</w:t>
            </w:r>
            <w:r w:rsidRPr="00F469A3">
              <w:rPr>
                <w:rFonts w:ascii="Arial" w:hAnsi="Arial" w:cs="Arial"/>
                <w:bCs/>
                <w:iCs/>
                <w:color w:val="FF0000"/>
                <w:sz w:val="18"/>
                <w:szCs w:val="18"/>
              </w:rPr>
              <w:t xml:space="preserve"> </w:t>
            </w:r>
            <w:r w:rsidRPr="00E07BE7">
              <w:rPr>
                <w:rFonts w:ascii="Arial" w:hAnsi="Arial" w:cs="Arial"/>
                <w:bCs/>
                <w:iCs/>
                <w:color w:val="0D0D0D"/>
                <w:sz w:val="18"/>
                <w:szCs w:val="18"/>
              </w:rPr>
              <w:t>udzielony na pisemny wniosek uczestnika (wniosek o</w:t>
            </w:r>
            <w:r>
              <w:rPr>
                <w:rFonts w:ascii="Arial" w:hAnsi="Arial" w:cs="Arial"/>
                <w:bCs/>
                <w:iCs/>
                <w:color w:val="0D0D0D"/>
                <w:sz w:val="18"/>
                <w:szCs w:val="18"/>
              </w:rPr>
              <w:t> </w:t>
            </w:r>
            <w:r w:rsidRPr="00E07BE7">
              <w:rPr>
                <w:rFonts w:ascii="Arial" w:hAnsi="Arial" w:cs="Arial"/>
                <w:bCs/>
                <w:iCs/>
                <w:color w:val="0D0D0D"/>
                <w:sz w:val="18"/>
                <w:szCs w:val="18"/>
              </w:rPr>
              <w:t>dzień wolny należy dołączyć do listy obecności)</w:t>
            </w:r>
          </w:p>
          <w:p w14:paraId="39DEE717" w14:textId="77777777" w:rsidR="00110B29" w:rsidRPr="00110B29" w:rsidRDefault="00110B29" w:rsidP="00110B29">
            <w:pPr>
              <w:pStyle w:val="Akapitzlist"/>
              <w:numPr>
                <w:ilvl w:val="0"/>
                <w:numId w:val="23"/>
              </w:numPr>
              <w:spacing w:before="120" w:line="276" w:lineRule="auto"/>
              <w:ind w:left="714" w:hanging="357"/>
              <w:rPr>
                <w:rFonts w:ascii="Arial" w:hAnsi="Arial" w:cs="Arial"/>
                <w:b/>
                <w:iCs/>
                <w:color w:val="0D0D0D"/>
                <w:sz w:val="18"/>
                <w:szCs w:val="18"/>
              </w:rPr>
            </w:pPr>
            <w:r w:rsidRPr="00E07BE7">
              <w:rPr>
                <w:rFonts w:ascii="Arial" w:hAnsi="Arial" w:cs="Arial"/>
                <w:b/>
                <w:iCs/>
                <w:color w:val="0D0D0D"/>
                <w:sz w:val="18"/>
                <w:szCs w:val="18"/>
              </w:rPr>
              <w:t>C</w:t>
            </w:r>
            <w:r w:rsidRPr="00E07BE7">
              <w:rPr>
                <w:rFonts w:ascii="Arial" w:hAnsi="Arial" w:cs="Arial"/>
                <w:bCs/>
                <w:iCs/>
                <w:color w:val="0D0D0D"/>
                <w:sz w:val="18"/>
                <w:szCs w:val="18"/>
              </w:rPr>
              <w:t>:</w:t>
            </w:r>
            <w:r w:rsidRPr="00E07BE7">
              <w:rPr>
                <w:rFonts w:ascii="Arial" w:hAnsi="Arial" w:cs="Arial"/>
                <w:b/>
                <w:iCs/>
                <w:color w:val="0D0D0D"/>
                <w:sz w:val="18"/>
                <w:szCs w:val="18"/>
              </w:rPr>
              <w:t xml:space="preserve"> </w:t>
            </w:r>
            <w:r w:rsidRPr="00E07BE7">
              <w:rPr>
                <w:rFonts w:ascii="Arial" w:hAnsi="Arial" w:cs="Arial"/>
                <w:bCs/>
                <w:iCs/>
                <w:color w:val="0D0D0D"/>
                <w:sz w:val="18"/>
                <w:szCs w:val="18"/>
              </w:rPr>
              <w:t>choroba lub opieka (zgodnie z drukiem ZUS ZLA)</w:t>
            </w:r>
          </w:p>
          <w:p w14:paraId="375436D3" w14:textId="77777777" w:rsidR="00110B29" w:rsidRPr="00110B29" w:rsidRDefault="00110B29" w:rsidP="00110B29">
            <w:pPr>
              <w:pStyle w:val="Akapitzlist"/>
              <w:numPr>
                <w:ilvl w:val="0"/>
                <w:numId w:val="23"/>
              </w:numPr>
              <w:spacing w:before="120" w:line="276" w:lineRule="auto"/>
              <w:ind w:left="714" w:hanging="357"/>
              <w:rPr>
                <w:rFonts w:ascii="Arial" w:hAnsi="Arial" w:cs="Arial"/>
                <w:b/>
                <w:iCs/>
                <w:color w:val="0D0D0D"/>
                <w:sz w:val="18"/>
                <w:szCs w:val="18"/>
              </w:rPr>
            </w:pPr>
            <w:r w:rsidRPr="00110B29">
              <w:rPr>
                <w:rFonts w:ascii="Arial" w:hAnsi="Arial" w:cs="Arial"/>
                <w:b/>
                <w:iCs/>
                <w:color w:val="0D0D0D"/>
                <w:sz w:val="18"/>
                <w:szCs w:val="18"/>
              </w:rPr>
              <w:t>NN</w:t>
            </w:r>
            <w:r w:rsidRPr="00110B29">
              <w:rPr>
                <w:rFonts w:ascii="Arial" w:hAnsi="Arial" w:cs="Arial"/>
                <w:bCs/>
                <w:iCs/>
                <w:color w:val="0D0D0D"/>
                <w:sz w:val="18"/>
                <w:szCs w:val="18"/>
              </w:rPr>
              <w:t>:</w:t>
            </w:r>
            <w:r w:rsidRPr="00110B29">
              <w:rPr>
                <w:rFonts w:ascii="Arial" w:hAnsi="Arial" w:cs="Arial"/>
                <w:b/>
                <w:iCs/>
                <w:color w:val="0D0D0D"/>
                <w:sz w:val="18"/>
                <w:szCs w:val="18"/>
              </w:rPr>
              <w:t xml:space="preserve"> </w:t>
            </w:r>
            <w:r w:rsidRPr="00110B29">
              <w:rPr>
                <w:rFonts w:ascii="Arial" w:hAnsi="Arial" w:cs="Arial"/>
                <w:bCs/>
                <w:iCs/>
                <w:color w:val="0D0D0D"/>
                <w:sz w:val="18"/>
                <w:szCs w:val="18"/>
              </w:rPr>
              <w:t>nieobecność</w:t>
            </w:r>
            <w:r>
              <w:rPr>
                <w:rFonts w:ascii="Arial" w:hAnsi="Arial" w:cs="Arial"/>
                <w:bCs/>
                <w:iCs/>
                <w:color w:val="0D0D0D"/>
                <w:sz w:val="18"/>
                <w:szCs w:val="18"/>
              </w:rPr>
              <w:t xml:space="preserve"> nieusprawiedliwiona</w:t>
            </w:r>
          </w:p>
        </w:tc>
      </w:tr>
      <w:tr w:rsidR="00110B29" w:rsidRPr="00E07BE7" w14:paraId="2DC07DC9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781433F9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56" w:type="dxa"/>
            <w:vAlign w:val="center"/>
          </w:tcPr>
          <w:p w14:paraId="3A1ACAFF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right w:val="nil"/>
            </w:tcBorders>
          </w:tcPr>
          <w:p w14:paraId="30EA7613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2E921376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4CA65B6A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256" w:type="dxa"/>
            <w:vAlign w:val="center"/>
          </w:tcPr>
          <w:p w14:paraId="250DD1B8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right w:val="nil"/>
            </w:tcBorders>
          </w:tcPr>
          <w:p w14:paraId="1E333C03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6E850110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35015D93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256" w:type="dxa"/>
            <w:vAlign w:val="center"/>
          </w:tcPr>
          <w:p w14:paraId="106FA3BA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right w:val="nil"/>
            </w:tcBorders>
          </w:tcPr>
          <w:p w14:paraId="25E8C973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757F04B2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7F86BD2B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256" w:type="dxa"/>
            <w:vAlign w:val="center"/>
          </w:tcPr>
          <w:p w14:paraId="6F140C49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right w:val="nil"/>
            </w:tcBorders>
          </w:tcPr>
          <w:p w14:paraId="6F283B7C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69144D41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24E41C39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256" w:type="dxa"/>
            <w:vAlign w:val="center"/>
          </w:tcPr>
          <w:p w14:paraId="5E1B7E69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right w:val="nil"/>
            </w:tcBorders>
          </w:tcPr>
          <w:p w14:paraId="5FCD7BD4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1114408B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4AE49D44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256" w:type="dxa"/>
            <w:vAlign w:val="center"/>
          </w:tcPr>
          <w:p w14:paraId="3F720DB3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bottom w:val="nil"/>
              <w:right w:val="nil"/>
            </w:tcBorders>
          </w:tcPr>
          <w:p w14:paraId="15845742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23350AFE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50FCC580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256" w:type="dxa"/>
            <w:tcBorders>
              <w:right w:val="single" w:sz="4" w:space="0" w:color="auto"/>
            </w:tcBorders>
            <w:vAlign w:val="center"/>
          </w:tcPr>
          <w:p w14:paraId="0C319166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3BDFC" w14:textId="77777777" w:rsidR="00110B29" w:rsidRDefault="00110B29" w:rsidP="00110B29">
            <w:pPr>
              <w:spacing w:before="240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E07BE7">
              <w:rPr>
                <w:rFonts w:ascii="Arial" w:hAnsi="Arial" w:cs="Arial"/>
                <w:b/>
                <w:iCs/>
                <w:sz w:val="18"/>
                <w:szCs w:val="18"/>
              </w:rPr>
              <w:t>Informacje dot. realizacji umowy dotyczące listy obecnośc</w:t>
            </w:r>
            <w:r>
              <w:rPr>
                <w:rFonts w:ascii="Arial" w:hAnsi="Arial" w:cs="Arial"/>
                <w:b/>
                <w:iCs/>
                <w:sz w:val="18"/>
                <w:szCs w:val="18"/>
              </w:rPr>
              <w:t>i:</w:t>
            </w:r>
          </w:p>
          <w:p w14:paraId="78BC54C5" w14:textId="220FA3D2" w:rsidR="00110B29" w:rsidRPr="00110B29" w:rsidRDefault="00110B29" w:rsidP="00110B29">
            <w:pPr>
              <w:pStyle w:val="Akapitzlist"/>
              <w:numPr>
                <w:ilvl w:val="0"/>
                <w:numId w:val="26"/>
              </w:numPr>
              <w:spacing w:before="240" w:line="220" w:lineRule="exact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110B29">
              <w:rPr>
                <w:rFonts w:ascii="Arial" w:hAnsi="Arial" w:cs="Arial"/>
                <w:sz w:val="18"/>
                <w:szCs w:val="18"/>
              </w:rPr>
              <w:t xml:space="preserve">Zgodnie </w:t>
            </w:r>
            <w:r w:rsidRPr="00567377">
              <w:rPr>
                <w:rFonts w:ascii="Arial" w:hAnsi="Arial" w:cs="Arial"/>
                <w:sz w:val="18"/>
                <w:szCs w:val="18"/>
              </w:rPr>
              <w:t>z §</w:t>
            </w:r>
            <w:r w:rsidR="006F6E46">
              <w:rPr>
                <w:rFonts w:ascii="Arial" w:hAnsi="Arial" w:cs="Arial"/>
                <w:sz w:val="18"/>
                <w:szCs w:val="18"/>
              </w:rPr>
              <w:t>5</w:t>
            </w:r>
            <w:r w:rsidRPr="00567377">
              <w:rPr>
                <w:rFonts w:ascii="Arial" w:hAnsi="Arial" w:cs="Arial"/>
                <w:sz w:val="18"/>
                <w:szCs w:val="18"/>
              </w:rPr>
              <w:t xml:space="preserve"> pkt 1</w:t>
            </w:r>
            <w:r w:rsidR="00F469A3" w:rsidRPr="00567377">
              <w:rPr>
                <w:rFonts w:ascii="Arial" w:hAnsi="Arial" w:cs="Arial"/>
                <w:sz w:val="18"/>
                <w:szCs w:val="18"/>
              </w:rPr>
              <w:t>4</w:t>
            </w:r>
            <w:r w:rsidRPr="00567377">
              <w:rPr>
                <w:rFonts w:ascii="Arial" w:hAnsi="Arial" w:cs="Arial"/>
                <w:sz w:val="18"/>
                <w:szCs w:val="18"/>
              </w:rPr>
              <w:t xml:space="preserve"> umowy</w:t>
            </w:r>
            <w:r w:rsidRPr="00110B29">
              <w:rPr>
                <w:rFonts w:ascii="Arial" w:hAnsi="Arial" w:cs="Arial"/>
                <w:sz w:val="18"/>
                <w:szCs w:val="18"/>
              </w:rPr>
              <w:t xml:space="preserve"> organizator przedkłada do Powiatowego Urzędu Pracy listy obecności bezrobotnego nie później niż </w:t>
            </w:r>
            <w:r w:rsidR="002220DB">
              <w:rPr>
                <w:rFonts w:ascii="Arial" w:hAnsi="Arial" w:cs="Arial"/>
                <w:sz w:val="18"/>
                <w:szCs w:val="18"/>
              </w:rPr>
              <w:t>w terminie</w:t>
            </w:r>
            <w:r w:rsidRPr="00110B2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220DB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2220DB" w:rsidRPr="002220DB">
              <w:rPr>
                <w:rFonts w:ascii="Arial" w:hAnsi="Arial" w:cs="Arial"/>
                <w:b/>
                <w:sz w:val="18"/>
                <w:szCs w:val="18"/>
              </w:rPr>
              <w:t xml:space="preserve"> dni</w:t>
            </w:r>
            <w:r w:rsidR="002220DB" w:rsidRPr="002220DB">
              <w:rPr>
                <w:rFonts w:ascii="Arial" w:hAnsi="Arial" w:cs="Arial"/>
                <w:bCs/>
                <w:sz w:val="18"/>
                <w:szCs w:val="18"/>
              </w:rPr>
              <w:t xml:space="preserve"> po zakończeniu każdego miesiąca kalendarzoweg</w:t>
            </w:r>
            <w:r w:rsidR="002220DB">
              <w:rPr>
                <w:rFonts w:ascii="Arial" w:hAnsi="Arial" w:cs="Arial"/>
                <w:bCs/>
                <w:sz w:val="18"/>
                <w:szCs w:val="18"/>
              </w:rPr>
              <w:t>o</w:t>
            </w:r>
            <w:r w:rsidRPr="00110B29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6C0CFCCE" w14:textId="137411DE" w:rsidR="00110B29" w:rsidRPr="00110B29" w:rsidRDefault="00110B29" w:rsidP="00110B29">
            <w:pPr>
              <w:pStyle w:val="Akapitzlist"/>
              <w:numPr>
                <w:ilvl w:val="0"/>
                <w:numId w:val="26"/>
              </w:numPr>
              <w:spacing w:before="240" w:line="220" w:lineRule="exact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110B29">
              <w:rPr>
                <w:rFonts w:ascii="Arial" w:hAnsi="Arial" w:cs="Arial"/>
                <w:sz w:val="18"/>
                <w:szCs w:val="18"/>
              </w:rPr>
              <w:t xml:space="preserve">Na wniosek bezrobotnego odbywającego staż organizator </w:t>
            </w:r>
            <w:r w:rsidR="002220DB">
              <w:rPr>
                <w:rFonts w:ascii="Arial" w:hAnsi="Arial" w:cs="Arial"/>
                <w:sz w:val="18"/>
                <w:szCs w:val="18"/>
              </w:rPr>
              <w:t xml:space="preserve">stażu </w:t>
            </w:r>
            <w:r w:rsidRPr="00110B29">
              <w:rPr>
                <w:rFonts w:ascii="Arial" w:hAnsi="Arial" w:cs="Arial"/>
                <w:sz w:val="18"/>
                <w:szCs w:val="18"/>
              </w:rPr>
              <w:t>jest obowiązany do udzielenia dni wolnych w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10B29">
              <w:rPr>
                <w:rFonts w:ascii="Arial" w:hAnsi="Arial" w:cs="Arial"/>
                <w:sz w:val="18"/>
                <w:szCs w:val="18"/>
              </w:rPr>
              <w:t>wymiarze 2 dni za każde 30 dni kalendarzow</w:t>
            </w:r>
            <w:r w:rsidR="002220DB">
              <w:rPr>
                <w:rFonts w:ascii="Arial" w:hAnsi="Arial" w:cs="Arial"/>
                <w:sz w:val="18"/>
                <w:szCs w:val="18"/>
              </w:rPr>
              <w:t>ych</w:t>
            </w:r>
            <w:r w:rsidRPr="00110B29">
              <w:rPr>
                <w:rFonts w:ascii="Arial" w:hAnsi="Arial" w:cs="Arial"/>
                <w:sz w:val="18"/>
                <w:szCs w:val="18"/>
              </w:rPr>
              <w:t xml:space="preserve"> odbywania stażu. Za dni wolne przysługuje stypendium</w:t>
            </w:r>
            <w:r w:rsidR="00B43F8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94B52C3" w14:textId="1E86E985" w:rsidR="00110B29" w:rsidRPr="00567377" w:rsidRDefault="00110B29" w:rsidP="00110B29">
            <w:pPr>
              <w:pStyle w:val="Akapitzlist"/>
              <w:numPr>
                <w:ilvl w:val="0"/>
                <w:numId w:val="26"/>
              </w:numPr>
              <w:spacing w:before="240" w:line="220" w:lineRule="exact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110B29">
              <w:rPr>
                <w:rFonts w:ascii="Arial" w:hAnsi="Arial" w:cs="Arial"/>
                <w:sz w:val="18"/>
                <w:szCs w:val="18"/>
              </w:rPr>
              <w:t>Każde kolejne dni wolne przysługują po upływie 30-dniowych okresów. Za ostatni miesiąc odbywania stażu organizator</w:t>
            </w:r>
            <w:r w:rsidR="002220DB">
              <w:rPr>
                <w:rFonts w:ascii="Arial" w:hAnsi="Arial" w:cs="Arial"/>
                <w:sz w:val="18"/>
                <w:szCs w:val="18"/>
              </w:rPr>
              <w:t xml:space="preserve"> stażu</w:t>
            </w:r>
            <w:r w:rsidRPr="00110B29">
              <w:rPr>
                <w:rFonts w:ascii="Arial" w:hAnsi="Arial" w:cs="Arial"/>
                <w:sz w:val="18"/>
                <w:szCs w:val="18"/>
              </w:rPr>
              <w:t xml:space="preserve"> jest obowiązany udzielić dni wolnych przed upływem terminu zakończenia stażu</w:t>
            </w:r>
            <w:r w:rsidR="00B43F8C" w:rsidRPr="003A5797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B43F8C" w:rsidRPr="00567377">
              <w:rPr>
                <w:rFonts w:ascii="Arial" w:hAnsi="Arial" w:cs="Arial"/>
                <w:sz w:val="18"/>
                <w:szCs w:val="18"/>
              </w:rPr>
              <w:t>(przy niepełnym miesiącu odbywania stażu przysługujący bezrobotnemu wymiar dni wolnych oblicza się proporcjonalnie, zaokrąglając w górę do pełnych dni)</w:t>
            </w:r>
            <w:r w:rsidR="00CE47C1" w:rsidRPr="0056737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9B2DA47" w14:textId="2658913A" w:rsidR="00110B29" w:rsidRPr="00567377" w:rsidRDefault="00110B29" w:rsidP="00110B29">
            <w:pPr>
              <w:pStyle w:val="Akapitzlist"/>
              <w:numPr>
                <w:ilvl w:val="0"/>
                <w:numId w:val="26"/>
              </w:numPr>
              <w:spacing w:before="240" w:line="220" w:lineRule="exact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67377">
              <w:rPr>
                <w:rFonts w:ascii="Arial" w:hAnsi="Arial" w:cs="Arial"/>
                <w:sz w:val="18"/>
                <w:szCs w:val="18"/>
              </w:rPr>
              <w:t>Czas pracy bezrobotnego odbywającego staż nie może przekraczać 8 godzin na dobę i</w:t>
            </w:r>
            <w:r w:rsidR="00A0658B" w:rsidRPr="00567377">
              <w:rPr>
                <w:rFonts w:ascii="Arial" w:hAnsi="Arial" w:cs="Arial"/>
                <w:sz w:val="18"/>
                <w:szCs w:val="18"/>
              </w:rPr>
              <w:t xml:space="preserve"> przeciętnie</w:t>
            </w:r>
            <w:r w:rsidRPr="00567377">
              <w:rPr>
                <w:rFonts w:ascii="Arial" w:hAnsi="Arial" w:cs="Arial"/>
                <w:sz w:val="18"/>
                <w:szCs w:val="18"/>
              </w:rPr>
              <w:t xml:space="preserve"> 40 godzin </w:t>
            </w:r>
            <w:r w:rsidR="00C61060" w:rsidRPr="00567377">
              <w:rPr>
                <w:rFonts w:ascii="Arial" w:hAnsi="Arial" w:cs="Arial"/>
                <w:sz w:val="18"/>
                <w:szCs w:val="18"/>
              </w:rPr>
              <w:br/>
            </w:r>
            <w:r w:rsidR="00A0658B" w:rsidRPr="00567377">
              <w:rPr>
                <w:rFonts w:ascii="Arial" w:hAnsi="Arial" w:cs="Arial"/>
                <w:sz w:val="18"/>
                <w:szCs w:val="18"/>
              </w:rPr>
              <w:t>w przeciętnie pięciodniowym tygodniu pracy</w:t>
            </w:r>
            <w:r w:rsidR="00C73240" w:rsidRPr="00567377">
              <w:rPr>
                <w:rFonts w:ascii="Arial" w:hAnsi="Arial" w:cs="Arial"/>
                <w:sz w:val="18"/>
                <w:szCs w:val="18"/>
              </w:rPr>
              <w:t>, w</w:t>
            </w:r>
            <w:r w:rsidR="006438BB" w:rsidRPr="00567377">
              <w:rPr>
                <w:rFonts w:ascii="Arial" w:hAnsi="Arial" w:cs="Arial"/>
                <w:sz w:val="18"/>
                <w:szCs w:val="18"/>
              </w:rPr>
              <w:t xml:space="preserve"> przyjętym</w:t>
            </w:r>
            <w:r w:rsidR="00C73240" w:rsidRPr="00567377">
              <w:rPr>
                <w:rFonts w:ascii="Arial" w:hAnsi="Arial" w:cs="Arial"/>
                <w:sz w:val="18"/>
                <w:szCs w:val="18"/>
              </w:rPr>
              <w:t xml:space="preserve"> okresie rozliczeniowym nieprzekraczającym 3 miesięcy</w:t>
            </w:r>
            <w:r w:rsidRPr="00567377">
              <w:rPr>
                <w:rFonts w:ascii="Arial" w:hAnsi="Arial" w:cs="Arial"/>
                <w:sz w:val="18"/>
                <w:szCs w:val="18"/>
              </w:rPr>
              <w:t>, a bezrobotnego będącego osobą niepełnosprawną zaliczoną do znacznego lub umiarkowanego stopnia niepełnosprawności – 7 godzin na dobę i 35 godzin</w:t>
            </w:r>
            <w:r w:rsidR="006438BB" w:rsidRPr="00567377">
              <w:rPr>
                <w:rFonts w:ascii="Arial" w:hAnsi="Arial" w:cs="Arial"/>
                <w:sz w:val="18"/>
                <w:szCs w:val="18"/>
              </w:rPr>
              <w:t xml:space="preserve"> w przeciętnie</w:t>
            </w:r>
            <w:r w:rsidRPr="0056737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438BB" w:rsidRPr="00567377">
              <w:rPr>
                <w:rFonts w:ascii="Arial" w:hAnsi="Arial" w:cs="Arial"/>
                <w:sz w:val="18"/>
                <w:szCs w:val="18"/>
              </w:rPr>
              <w:t>pięciodniowym</w:t>
            </w:r>
            <w:r w:rsidR="00A633AD" w:rsidRPr="0056737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34F5C" w:rsidRPr="00567377">
              <w:rPr>
                <w:rFonts w:ascii="Arial" w:hAnsi="Arial" w:cs="Arial"/>
                <w:sz w:val="18"/>
                <w:szCs w:val="18"/>
              </w:rPr>
              <w:t>tygodniu pracy</w:t>
            </w:r>
            <w:r w:rsidR="00A633AD" w:rsidRPr="00567377">
              <w:rPr>
                <w:rFonts w:ascii="Arial" w:hAnsi="Arial" w:cs="Arial"/>
                <w:sz w:val="18"/>
                <w:szCs w:val="18"/>
              </w:rPr>
              <w:t>, w przyjętym okresie rozliczeniowym nieprzekraczającym 3 miesięcy.</w:t>
            </w:r>
          </w:p>
          <w:p w14:paraId="0D6CD506" w14:textId="77777777" w:rsidR="00110B29" w:rsidRPr="00110B29" w:rsidRDefault="00110B29" w:rsidP="00110B29">
            <w:pPr>
              <w:spacing w:before="240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3D65F04C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44F37483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256" w:type="dxa"/>
            <w:tcBorders>
              <w:right w:val="single" w:sz="4" w:space="0" w:color="auto"/>
            </w:tcBorders>
            <w:vAlign w:val="center"/>
          </w:tcPr>
          <w:p w14:paraId="4AC98EF2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317DAD16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015DD803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0AC05C25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256" w:type="dxa"/>
            <w:tcBorders>
              <w:right w:val="single" w:sz="4" w:space="0" w:color="auto"/>
            </w:tcBorders>
            <w:vAlign w:val="center"/>
          </w:tcPr>
          <w:p w14:paraId="109BA454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3DFBD66D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0893D7B8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0834985A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3256" w:type="dxa"/>
            <w:tcBorders>
              <w:right w:val="single" w:sz="4" w:space="0" w:color="auto"/>
            </w:tcBorders>
            <w:vAlign w:val="center"/>
          </w:tcPr>
          <w:p w14:paraId="64C55D15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0290D04D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05441B5C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2AC754BC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3256" w:type="dxa"/>
            <w:tcBorders>
              <w:right w:val="single" w:sz="4" w:space="0" w:color="auto"/>
            </w:tcBorders>
            <w:vAlign w:val="center"/>
          </w:tcPr>
          <w:p w14:paraId="3C0A852F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7AA41EF2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697FA7FA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20DA4C33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256" w:type="dxa"/>
            <w:tcBorders>
              <w:right w:val="single" w:sz="4" w:space="0" w:color="auto"/>
            </w:tcBorders>
            <w:vAlign w:val="center"/>
          </w:tcPr>
          <w:p w14:paraId="71AA07B5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22F69A06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6523EC55" w14:textId="77777777" w:rsidTr="00110B29">
        <w:trPr>
          <w:trHeight w:val="283"/>
        </w:trPr>
        <w:tc>
          <w:tcPr>
            <w:tcW w:w="1417" w:type="dxa"/>
            <w:vAlign w:val="center"/>
          </w:tcPr>
          <w:p w14:paraId="615C0CD1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3256" w:type="dxa"/>
            <w:tcBorders>
              <w:right w:val="single" w:sz="4" w:space="0" w:color="auto"/>
            </w:tcBorders>
            <w:vAlign w:val="center"/>
          </w:tcPr>
          <w:p w14:paraId="23649674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bottom w:val="nil"/>
              <w:right w:val="nil"/>
            </w:tcBorders>
          </w:tcPr>
          <w:p w14:paraId="64ECA286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43AAA8A9" w14:textId="77777777" w:rsidTr="00110B29">
        <w:trPr>
          <w:trHeight w:val="283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E2E6A2C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32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5ABE609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bottom w:val="nil"/>
              <w:right w:val="nil"/>
            </w:tcBorders>
          </w:tcPr>
          <w:p w14:paraId="6EA4CF1E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0CBA7BA3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317E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56F0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55CBF673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610B493F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5D83B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BE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53C3A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54447362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4A3DAE87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5DD24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6D18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6EC30257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08C6D71B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D52AD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98454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679636F2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24114FF3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DD95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6E81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449F0861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02FE5504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E788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2678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3507B02C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6D438D1A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02370" w14:textId="77777777" w:rsidR="00110B29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C673D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72818120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4F19E357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0E9D" w14:textId="77777777" w:rsidR="00110B29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73BA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151E867B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299F1DA3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6576" w14:textId="77777777" w:rsidR="00110B29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2613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5669884F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27101275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AF02" w14:textId="77777777" w:rsidR="00110B29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D3CA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0377D416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0E74AD78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CA67" w14:textId="77777777" w:rsidR="00110B29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19839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2BB9B580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4755BA75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9063" w14:textId="77777777" w:rsidR="00110B29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2FDDC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179196DF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309FDF59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055A" w14:textId="77777777" w:rsidR="00110B29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D2849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1B5F4327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2287C48F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2B4F" w14:textId="77777777" w:rsidR="00110B29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21E3C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2B3EC7E7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78DA8DEF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C5B0B" w14:textId="77777777" w:rsidR="00110B29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D9E93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00091E43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70867754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005C" w14:textId="77777777" w:rsidR="00110B29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EBEB0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12B623C2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1010AEFE" w14:textId="77777777" w:rsidTr="00110B29">
        <w:trPr>
          <w:trHeight w:val="28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CD802" w14:textId="77777777" w:rsidR="00110B29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C6BB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102FAD1B" w14:textId="77777777" w:rsidR="00110B29" w:rsidRPr="00E07BE7" w:rsidRDefault="00110B29" w:rsidP="00110B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B29" w:rsidRPr="00E07BE7" w14:paraId="74F72A76" w14:textId="77777777" w:rsidTr="00110B29">
        <w:trPr>
          <w:trHeight w:val="1203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5F301" w14:textId="77777777" w:rsidR="00110B29" w:rsidRPr="00110B29" w:rsidRDefault="00110B29" w:rsidP="00110B2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0B29">
              <w:rPr>
                <w:rFonts w:ascii="Arial" w:hAnsi="Arial" w:cs="Arial"/>
                <w:b/>
                <w:bCs/>
                <w:sz w:val="18"/>
                <w:szCs w:val="18"/>
              </w:rPr>
              <w:t>(pieczątka imienna i podpis org. stażu)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44185810" w14:textId="77777777" w:rsidR="00110B29" w:rsidRPr="00110B29" w:rsidRDefault="00110B29" w:rsidP="00110B2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4924EA1A" w14:textId="77777777" w:rsidR="002A6942" w:rsidRPr="00110B29" w:rsidRDefault="002A6942" w:rsidP="00110B29">
      <w:pPr>
        <w:rPr>
          <w:rFonts w:ascii="Arial" w:hAnsi="Arial" w:cs="Arial"/>
          <w:bCs/>
          <w:iCs/>
          <w:sz w:val="18"/>
          <w:szCs w:val="18"/>
        </w:rPr>
      </w:pPr>
    </w:p>
    <w:sectPr w:rsidR="002A6942" w:rsidRPr="00110B29" w:rsidSect="005A7006">
      <w:headerReference w:type="first" r:id="rId8"/>
      <w:footerReference w:type="first" r:id="rId9"/>
      <w:pgSz w:w="11907" w:h="16840" w:code="9"/>
      <w:pgMar w:top="1021" w:right="1021" w:bottom="1021" w:left="1021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43057" w14:textId="77777777" w:rsidR="00A07278" w:rsidRDefault="00A07278">
      <w:r>
        <w:separator/>
      </w:r>
    </w:p>
  </w:endnote>
  <w:endnote w:type="continuationSeparator" w:id="0">
    <w:p w14:paraId="29713DD9" w14:textId="77777777" w:rsidR="00A07278" w:rsidRDefault="00A07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w Cen MT">
    <w:altName w:val="Lucida Sans Unicode"/>
    <w:charset w:val="EE"/>
    <w:family w:val="swiss"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41915" w14:textId="77777777" w:rsidR="00110B29" w:rsidRDefault="00110B29" w:rsidP="00110B29">
    <w:pPr>
      <w:pStyle w:val="Stopka"/>
      <w:spacing w:before="120" w:line="140" w:lineRule="exact"/>
      <w:rPr>
        <w:rFonts w:ascii="Arial" w:hAnsi="Arial" w:cs="Arial"/>
        <w:b/>
        <w:bCs/>
        <w:sz w:val="14"/>
        <w:szCs w:val="14"/>
      </w:rPr>
    </w:pPr>
    <w:r w:rsidRPr="007736A8">
      <w:rPr>
        <w:rFonts w:ascii="Arial" w:hAnsi="Arial" w:cs="Arial"/>
        <w:sz w:val="14"/>
        <w:szCs w:val="14"/>
      </w:rPr>
      <w:t xml:space="preserve">Al. Niepodległości 7, 96-100 Skierniewice, e-mail: </w:t>
    </w:r>
    <w:r w:rsidRPr="007736A8">
      <w:rPr>
        <w:rFonts w:ascii="Arial" w:hAnsi="Arial" w:cs="Arial"/>
        <w:b/>
        <w:bCs/>
        <w:sz w:val="14"/>
        <w:szCs w:val="14"/>
      </w:rPr>
      <w:t>losk@praca.gov.pl</w:t>
    </w:r>
    <w:r w:rsidRPr="007736A8">
      <w:rPr>
        <w:rFonts w:ascii="Arial" w:hAnsi="Arial" w:cs="Arial"/>
        <w:sz w:val="14"/>
        <w:szCs w:val="14"/>
      </w:rPr>
      <w:t xml:space="preserve">, www: </w:t>
    </w:r>
    <w:r w:rsidRPr="007736A8">
      <w:rPr>
        <w:rFonts w:ascii="Arial" w:hAnsi="Arial" w:cs="Arial"/>
        <w:b/>
        <w:bCs/>
        <w:sz w:val="14"/>
        <w:szCs w:val="14"/>
      </w:rPr>
      <w:t>https://skierniewice.praca.gov.pl</w:t>
    </w:r>
    <w:r w:rsidRPr="007736A8">
      <w:rPr>
        <w:rFonts w:ascii="Arial" w:hAnsi="Arial" w:cs="Arial"/>
        <w:sz w:val="14"/>
        <w:szCs w:val="14"/>
      </w:rPr>
      <w:t>, ePUAP: </w:t>
    </w:r>
    <w:r w:rsidRPr="007736A8">
      <w:rPr>
        <w:rFonts w:ascii="Arial" w:hAnsi="Arial" w:cs="Arial"/>
        <w:b/>
        <w:bCs/>
        <w:sz w:val="14"/>
        <w:szCs w:val="14"/>
      </w:rPr>
      <w:t xml:space="preserve">/PUPSkierniewice/SkrytkaESP, </w:t>
    </w:r>
    <w:r>
      <w:rPr>
        <w:rFonts w:ascii="Arial" w:hAnsi="Arial" w:cs="Arial"/>
        <w:b/>
        <w:bCs/>
        <w:sz w:val="14"/>
        <w:szCs w:val="14"/>
      </w:rPr>
      <w:br/>
    </w:r>
    <w:r w:rsidRPr="007736A8">
      <w:rPr>
        <w:rFonts w:ascii="Arial" w:hAnsi="Arial" w:cs="Arial"/>
        <w:sz w:val="14"/>
        <w:szCs w:val="14"/>
      </w:rPr>
      <w:t xml:space="preserve">Adres do e-Doręczeń: </w:t>
    </w:r>
    <w:r w:rsidRPr="007736A8">
      <w:rPr>
        <w:rFonts w:ascii="Arial" w:hAnsi="Arial" w:cs="Arial"/>
        <w:b/>
        <w:bCs/>
        <w:sz w:val="14"/>
        <w:szCs w:val="14"/>
      </w:rPr>
      <w:t>AE:PL-98624-45060-GIEAV-13</w:t>
    </w:r>
  </w:p>
  <w:p w14:paraId="0A72F394" w14:textId="77777777" w:rsidR="00110B29" w:rsidRDefault="00110B29" w:rsidP="00110B29">
    <w:pPr>
      <w:pStyle w:val="Stopka"/>
      <w:spacing w:line="140" w:lineRule="exact"/>
      <w:rPr>
        <w:rFonts w:ascii="Arial" w:hAnsi="Arial" w:cs="Arial"/>
        <w:b/>
        <w:bCs/>
        <w:sz w:val="14"/>
        <w:szCs w:val="14"/>
      </w:rPr>
    </w:pPr>
  </w:p>
  <w:p w14:paraId="76F72A09" w14:textId="77777777" w:rsidR="00493BB1" w:rsidRPr="00110B29" w:rsidRDefault="00110B29" w:rsidP="00110B29">
    <w:pPr>
      <w:tabs>
        <w:tab w:val="center" w:pos="4536"/>
        <w:tab w:val="right" w:pos="9072"/>
      </w:tabs>
      <w:spacing w:line="140" w:lineRule="exact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Zgodnie z art. 13 ust. 1 i 2 RODO, Informacja Administratora dotycząca zasad przetwarzania danych osobowych znajduje się na stronie </w:t>
    </w:r>
    <w:r>
      <w:rPr>
        <w:rFonts w:ascii="Arial" w:hAnsi="Arial" w:cs="Arial"/>
        <w:sz w:val="14"/>
        <w:szCs w:val="14"/>
      </w:rPr>
      <w:br/>
      <w:t>Powiatowego Urzędu Pracy w Skierniewicach pod adresem: https://skierniewice.praca.gov.pl/ochrona-danych-osobowych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5B1E0" w14:textId="77777777" w:rsidR="00A07278" w:rsidRDefault="00A07278">
      <w:r>
        <w:separator/>
      </w:r>
    </w:p>
  </w:footnote>
  <w:footnote w:type="continuationSeparator" w:id="0">
    <w:p w14:paraId="61EFBB1B" w14:textId="77777777" w:rsidR="00A07278" w:rsidRDefault="00A07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07"/>
      <w:gridCol w:w="8200"/>
    </w:tblGrid>
    <w:tr w:rsidR="00E07BE7" w14:paraId="65924984" w14:textId="77777777" w:rsidTr="004332E0">
      <w:trPr>
        <w:trHeight w:val="1247"/>
      </w:trPr>
      <w:tc>
        <w:tcPr>
          <w:tcW w:w="1807" w:type="dxa"/>
          <w:vAlign w:val="center"/>
        </w:tcPr>
        <w:p w14:paraId="5D11C875" w14:textId="77777777" w:rsidR="00E07BE7" w:rsidRDefault="00E07BE7" w:rsidP="00E07BE7">
          <w:pPr>
            <w:spacing w:line="276" w:lineRule="auto"/>
            <w:jc w:val="center"/>
            <w:rPr>
              <w:rFonts w:ascii="Arial" w:hAnsi="Arial" w:cs="Arial"/>
              <w:b/>
              <w:bCs/>
            </w:rPr>
          </w:pPr>
          <w:bookmarkStart w:id="0" w:name="_Hlk143585272"/>
          <w:r>
            <w:rPr>
              <w:rFonts w:ascii="Arial" w:hAnsi="Arial" w:cs="Arial"/>
              <w:b/>
              <w:bCs/>
              <w:noProof/>
            </w:rPr>
            <w:drawing>
              <wp:inline distT="0" distB="0" distL="0" distR="0" wp14:anchorId="22B8B96C" wp14:editId="23AE36F5">
                <wp:extent cx="920281" cy="576000"/>
                <wp:effectExtent l="0" t="0" r="0" b="0"/>
                <wp:docPr id="56410026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4100261" name="Obraz 56410026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0281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0" w:type="dxa"/>
          <w:vAlign w:val="center"/>
        </w:tcPr>
        <w:p w14:paraId="0E44197B" w14:textId="77777777" w:rsidR="00E07BE7" w:rsidRPr="00400BA6" w:rsidRDefault="00E07BE7" w:rsidP="00E07BE7">
          <w:pPr>
            <w:spacing w:line="270" w:lineRule="auto"/>
            <w:rPr>
              <w:sz w:val="22"/>
              <w:szCs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 xml:space="preserve">Powiatowy Urząd Pracy </w:t>
          </w:r>
          <w:r>
            <w:rPr>
              <w:rFonts w:ascii="Arial" w:hAnsi="Arial" w:cs="Arial"/>
              <w:b/>
              <w:bCs/>
              <w:sz w:val="22"/>
              <w:szCs w:val="22"/>
            </w:rPr>
            <w:br/>
            <w:t>w Skierniewicach</w:t>
          </w:r>
        </w:p>
      </w:tc>
    </w:tr>
    <w:bookmarkEnd w:id="0"/>
  </w:tbl>
  <w:p w14:paraId="381B31E2" w14:textId="77777777" w:rsidR="00E07BE7" w:rsidRDefault="00E07BE7" w:rsidP="00F47C47">
    <w:pPr>
      <w:tabs>
        <w:tab w:val="center" w:pos="4536"/>
        <w:tab w:val="right" w:pos="9072"/>
      </w:tabs>
      <w:spacing w:after="24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61406EA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3"/>
    <w:multiLevelType w:val="multilevel"/>
    <w:tmpl w:val="00000003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8E867F2"/>
    <w:multiLevelType w:val="hybridMultilevel"/>
    <w:tmpl w:val="E1005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8E2415"/>
    <w:multiLevelType w:val="hybridMultilevel"/>
    <w:tmpl w:val="05CCB036"/>
    <w:lvl w:ilvl="0" w:tplc="0ABC43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A01397"/>
    <w:multiLevelType w:val="hybridMultilevel"/>
    <w:tmpl w:val="1FD828A2"/>
    <w:lvl w:ilvl="0" w:tplc="6D422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A572C36"/>
    <w:multiLevelType w:val="hybridMultilevel"/>
    <w:tmpl w:val="4698C23E"/>
    <w:lvl w:ilvl="0" w:tplc="76668E8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133435"/>
    <w:multiLevelType w:val="hybridMultilevel"/>
    <w:tmpl w:val="4C5A6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133534"/>
    <w:multiLevelType w:val="hybridMultilevel"/>
    <w:tmpl w:val="90048322"/>
    <w:lvl w:ilvl="0" w:tplc="90CC861E">
      <w:start w:val="1"/>
      <w:numFmt w:val="decimal"/>
      <w:lvlText w:val="%1)"/>
      <w:lvlJc w:val="left"/>
      <w:pPr>
        <w:ind w:left="3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4" w15:restartNumberingAfterBreak="0">
    <w:nsid w:val="32CE3A53"/>
    <w:multiLevelType w:val="hybridMultilevel"/>
    <w:tmpl w:val="3B708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8E0EAA"/>
    <w:multiLevelType w:val="hybridMultilevel"/>
    <w:tmpl w:val="807452E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AA4EF8"/>
    <w:multiLevelType w:val="hybridMultilevel"/>
    <w:tmpl w:val="F3D4B8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373208"/>
    <w:multiLevelType w:val="hybridMultilevel"/>
    <w:tmpl w:val="70C245E8"/>
    <w:lvl w:ilvl="0" w:tplc="D5FA647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7715022"/>
    <w:multiLevelType w:val="hybridMultilevel"/>
    <w:tmpl w:val="A252BF4A"/>
    <w:lvl w:ilvl="0" w:tplc="0ABC43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7830582"/>
    <w:multiLevelType w:val="multilevel"/>
    <w:tmpl w:val="57D2AE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4E57D5"/>
    <w:multiLevelType w:val="hybridMultilevel"/>
    <w:tmpl w:val="E216E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1661C0"/>
    <w:multiLevelType w:val="multilevel"/>
    <w:tmpl w:val="2E04DF44"/>
    <w:lvl w:ilvl="0">
      <w:start w:val="1"/>
      <w:numFmt w:val="upperRoman"/>
      <w:pStyle w:val="Poziom2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upperLetter"/>
      <w:lvlText w:val="%2."/>
      <w:lvlJc w:val="left"/>
      <w:pPr>
        <w:tabs>
          <w:tab w:val="num" w:pos="-728"/>
        </w:tabs>
        <w:ind w:left="-1088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8"/>
        </w:tabs>
        <w:ind w:left="-368" w:firstLine="0"/>
      </w:pPr>
      <w:rPr>
        <w:rFonts w:hint="default"/>
      </w:rPr>
    </w:lvl>
    <w:lvl w:ilvl="3">
      <w:start w:val="1"/>
      <w:numFmt w:val="lowerLetter"/>
      <w:lvlText w:val="%4)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lvlText w:val="(%5)"/>
      <w:lvlJc w:val="left"/>
      <w:pPr>
        <w:tabs>
          <w:tab w:val="num" w:pos="1432"/>
        </w:tabs>
        <w:ind w:left="1072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152"/>
        </w:tabs>
        <w:ind w:left="1792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2872"/>
        </w:tabs>
        <w:ind w:left="2512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3592"/>
        </w:tabs>
        <w:ind w:left="3232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4312"/>
        </w:tabs>
        <w:ind w:left="3952" w:firstLine="0"/>
      </w:pPr>
      <w:rPr>
        <w:rFonts w:hint="default"/>
      </w:rPr>
    </w:lvl>
  </w:abstractNum>
  <w:abstractNum w:abstractNumId="22" w15:restartNumberingAfterBreak="0">
    <w:nsid w:val="658F7115"/>
    <w:multiLevelType w:val="hybridMultilevel"/>
    <w:tmpl w:val="4E50AB78"/>
    <w:lvl w:ilvl="0" w:tplc="9EE05E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6411B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7514CB1"/>
    <w:multiLevelType w:val="hybridMultilevel"/>
    <w:tmpl w:val="F04AE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1541"/>
    <w:multiLevelType w:val="multilevel"/>
    <w:tmpl w:val="4B1E1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0571B45"/>
    <w:multiLevelType w:val="multilevel"/>
    <w:tmpl w:val="BF9A233C"/>
    <w:lvl w:ilvl="0">
      <w:start w:val="96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00"/>
      <w:numFmt w:val="decimal"/>
      <w:lvlText w:val="%1-%2"/>
      <w:lvlJc w:val="left"/>
      <w:pPr>
        <w:ind w:left="5706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662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618" w:hanging="7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090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86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117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9404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4088" w:hanging="1800"/>
      </w:pPr>
      <w:rPr>
        <w:rFonts w:hint="default"/>
      </w:rPr>
    </w:lvl>
  </w:abstractNum>
  <w:abstractNum w:abstractNumId="27" w15:restartNumberingAfterBreak="0">
    <w:nsid w:val="766D0A99"/>
    <w:multiLevelType w:val="hybridMultilevel"/>
    <w:tmpl w:val="0200176E"/>
    <w:lvl w:ilvl="0" w:tplc="C5BA160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7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9FA4172"/>
    <w:multiLevelType w:val="hybridMultilevel"/>
    <w:tmpl w:val="A5D0A062"/>
    <w:lvl w:ilvl="0" w:tplc="A8B49334">
      <w:start w:val="1"/>
      <w:numFmt w:val="upperRoman"/>
      <w:pStyle w:val="Poziom1"/>
      <w:lvlText w:val="Rozdział %1."/>
      <w:lvlJc w:val="center"/>
      <w:pPr>
        <w:tabs>
          <w:tab w:val="num" w:pos="9072"/>
        </w:tabs>
        <w:ind w:left="0" w:firstLine="4536"/>
      </w:pPr>
      <w:rPr>
        <w:rFonts w:ascii="Times New Roman" w:hAnsi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00105155">
    <w:abstractNumId w:val="0"/>
  </w:num>
  <w:num w:numId="2" w16cid:durableId="1505852714">
    <w:abstractNumId w:val="28"/>
  </w:num>
  <w:num w:numId="3" w16cid:durableId="1211189385">
    <w:abstractNumId w:val="21"/>
  </w:num>
  <w:num w:numId="4" w16cid:durableId="1671330452">
    <w:abstractNumId w:val="25"/>
  </w:num>
  <w:num w:numId="5" w16cid:durableId="7912854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961384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624278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97364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9578759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271272">
    <w:abstractNumId w:val="2"/>
    <w:lvlOverride w:ilvl="0">
      <w:startOverride w:val="4"/>
    </w:lvlOverride>
  </w:num>
  <w:num w:numId="11" w16cid:durableId="83500090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99649632">
    <w:abstractNumId w:val="4"/>
    <w:lvlOverride w:ilvl="0">
      <w:startOverride w:val="7"/>
    </w:lvlOverride>
  </w:num>
  <w:num w:numId="13" w16cid:durableId="613903722">
    <w:abstractNumId w:val="10"/>
  </w:num>
  <w:num w:numId="14" w16cid:durableId="1077939376">
    <w:abstractNumId w:val="26"/>
  </w:num>
  <w:num w:numId="15" w16cid:durableId="16664161">
    <w:abstractNumId w:val="13"/>
  </w:num>
  <w:num w:numId="16" w16cid:durableId="1512186165">
    <w:abstractNumId w:val="23"/>
  </w:num>
  <w:num w:numId="17" w16cid:durableId="16392834">
    <w:abstractNumId w:val="19"/>
  </w:num>
  <w:num w:numId="18" w16cid:durableId="719206173">
    <w:abstractNumId w:val="16"/>
  </w:num>
  <w:num w:numId="19" w16cid:durableId="907350796">
    <w:abstractNumId w:val="17"/>
  </w:num>
  <w:num w:numId="20" w16cid:durableId="413163084">
    <w:abstractNumId w:val="14"/>
  </w:num>
  <w:num w:numId="21" w16cid:durableId="587467110">
    <w:abstractNumId w:val="15"/>
  </w:num>
  <w:num w:numId="22" w16cid:durableId="84571630">
    <w:abstractNumId w:val="9"/>
  </w:num>
  <w:num w:numId="23" w16cid:durableId="1236821748">
    <w:abstractNumId w:val="12"/>
  </w:num>
  <w:num w:numId="24" w16cid:durableId="48039673">
    <w:abstractNumId w:val="8"/>
  </w:num>
  <w:num w:numId="25" w16cid:durableId="1234119540">
    <w:abstractNumId w:val="20"/>
  </w:num>
  <w:num w:numId="26" w16cid:durableId="1221097087">
    <w:abstractNumId w:val="2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36"/>
  <w:displayHorizontalDrawingGridEvery w:val="0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14B2"/>
    <w:rsid w:val="000025A3"/>
    <w:rsid w:val="000050F0"/>
    <w:rsid w:val="00006D3F"/>
    <w:rsid w:val="00006E4F"/>
    <w:rsid w:val="0001017B"/>
    <w:rsid w:val="00014105"/>
    <w:rsid w:val="000156B3"/>
    <w:rsid w:val="00017899"/>
    <w:rsid w:val="00024F54"/>
    <w:rsid w:val="00025D40"/>
    <w:rsid w:val="00032310"/>
    <w:rsid w:val="00033483"/>
    <w:rsid w:val="00034F5C"/>
    <w:rsid w:val="000355F9"/>
    <w:rsid w:val="00036096"/>
    <w:rsid w:val="000455D9"/>
    <w:rsid w:val="000473EC"/>
    <w:rsid w:val="000500F7"/>
    <w:rsid w:val="00051D42"/>
    <w:rsid w:val="0005227C"/>
    <w:rsid w:val="0005420A"/>
    <w:rsid w:val="00054A23"/>
    <w:rsid w:val="00057029"/>
    <w:rsid w:val="0006610D"/>
    <w:rsid w:val="00070046"/>
    <w:rsid w:val="000729D0"/>
    <w:rsid w:val="00072E73"/>
    <w:rsid w:val="0008033D"/>
    <w:rsid w:val="00081828"/>
    <w:rsid w:val="00083374"/>
    <w:rsid w:val="0008421A"/>
    <w:rsid w:val="00084E8D"/>
    <w:rsid w:val="00087684"/>
    <w:rsid w:val="00090D44"/>
    <w:rsid w:val="0009292F"/>
    <w:rsid w:val="000929E1"/>
    <w:rsid w:val="00094899"/>
    <w:rsid w:val="0009562A"/>
    <w:rsid w:val="00096D71"/>
    <w:rsid w:val="000B091A"/>
    <w:rsid w:val="000B5CCE"/>
    <w:rsid w:val="000C0C9B"/>
    <w:rsid w:val="000C27FD"/>
    <w:rsid w:val="000C310E"/>
    <w:rsid w:val="000C3347"/>
    <w:rsid w:val="000C501E"/>
    <w:rsid w:val="000C61AC"/>
    <w:rsid w:val="000D054C"/>
    <w:rsid w:val="000D0E26"/>
    <w:rsid w:val="000D1E71"/>
    <w:rsid w:val="000D42D2"/>
    <w:rsid w:val="000D43FC"/>
    <w:rsid w:val="000D5ACA"/>
    <w:rsid w:val="000D76BB"/>
    <w:rsid w:val="000E1520"/>
    <w:rsid w:val="000E4704"/>
    <w:rsid w:val="000E7A50"/>
    <w:rsid w:val="000F4CA8"/>
    <w:rsid w:val="000F7EE6"/>
    <w:rsid w:val="001009A5"/>
    <w:rsid w:val="00101181"/>
    <w:rsid w:val="00104294"/>
    <w:rsid w:val="00110394"/>
    <w:rsid w:val="00110B29"/>
    <w:rsid w:val="001144C5"/>
    <w:rsid w:val="001175D3"/>
    <w:rsid w:val="00120136"/>
    <w:rsid w:val="00123219"/>
    <w:rsid w:val="001247E6"/>
    <w:rsid w:val="00125FDA"/>
    <w:rsid w:val="00134840"/>
    <w:rsid w:val="00135762"/>
    <w:rsid w:val="00137996"/>
    <w:rsid w:val="00141CA0"/>
    <w:rsid w:val="00142482"/>
    <w:rsid w:val="001424B1"/>
    <w:rsid w:val="0014792E"/>
    <w:rsid w:val="00150AB7"/>
    <w:rsid w:val="001530F6"/>
    <w:rsid w:val="00153343"/>
    <w:rsid w:val="00154CB6"/>
    <w:rsid w:val="00157CF9"/>
    <w:rsid w:val="001604F2"/>
    <w:rsid w:val="0016287B"/>
    <w:rsid w:val="00166732"/>
    <w:rsid w:val="00166AA8"/>
    <w:rsid w:val="00167F88"/>
    <w:rsid w:val="00171E6D"/>
    <w:rsid w:val="00172440"/>
    <w:rsid w:val="001761E8"/>
    <w:rsid w:val="00180459"/>
    <w:rsid w:val="0018408E"/>
    <w:rsid w:val="001861B7"/>
    <w:rsid w:val="00190DB9"/>
    <w:rsid w:val="00193D4F"/>
    <w:rsid w:val="001954D3"/>
    <w:rsid w:val="001A14F9"/>
    <w:rsid w:val="001A1E13"/>
    <w:rsid w:val="001A39E0"/>
    <w:rsid w:val="001B1C7B"/>
    <w:rsid w:val="001B7DA1"/>
    <w:rsid w:val="001C0459"/>
    <w:rsid w:val="001C3494"/>
    <w:rsid w:val="001D325D"/>
    <w:rsid w:val="001D37B0"/>
    <w:rsid w:val="001E32C2"/>
    <w:rsid w:val="001E4B39"/>
    <w:rsid w:val="001E6249"/>
    <w:rsid w:val="001F0D69"/>
    <w:rsid w:val="001F3085"/>
    <w:rsid w:val="001F39E1"/>
    <w:rsid w:val="001F4522"/>
    <w:rsid w:val="00213898"/>
    <w:rsid w:val="00213B62"/>
    <w:rsid w:val="00214B9A"/>
    <w:rsid w:val="00215A29"/>
    <w:rsid w:val="0021603A"/>
    <w:rsid w:val="0021784C"/>
    <w:rsid w:val="00220075"/>
    <w:rsid w:val="002217EA"/>
    <w:rsid w:val="002220DB"/>
    <w:rsid w:val="00223ABE"/>
    <w:rsid w:val="002254E9"/>
    <w:rsid w:val="00226DBE"/>
    <w:rsid w:val="00232929"/>
    <w:rsid w:val="00232BB8"/>
    <w:rsid w:val="00232CA9"/>
    <w:rsid w:val="00234960"/>
    <w:rsid w:val="00236A5B"/>
    <w:rsid w:val="002400B6"/>
    <w:rsid w:val="00241E08"/>
    <w:rsid w:val="0024407F"/>
    <w:rsid w:val="00247506"/>
    <w:rsid w:val="00250BC8"/>
    <w:rsid w:val="00256C7D"/>
    <w:rsid w:val="00257A70"/>
    <w:rsid w:val="00262CDB"/>
    <w:rsid w:val="00266092"/>
    <w:rsid w:val="00267C1B"/>
    <w:rsid w:val="00270BEB"/>
    <w:rsid w:val="00283779"/>
    <w:rsid w:val="00284795"/>
    <w:rsid w:val="002911CD"/>
    <w:rsid w:val="00292CCA"/>
    <w:rsid w:val="00293315"/>
    <w:rsid w:val="002955D5"/>
    <w:rsid w:val="002966EA"/>
    <w:rsid w:val="002A2F60"/>
    <w:rsid w:val="002A38E3"/>
    <w:rsid w:val="002A5968"/>
    <w:rsid w:val="002A5AB3"/>
    <w:rsid w:val="002A6942"/>
    <w:rsid w:val="002B18DB"/>
    <w:rsid w:val="002B23CD"/>
    <w:rsid w:val="002B718C"/>
    <w:rsid w:val="002C1F85"/>
    <w:rsid w:val="002C3851"/>
    <w:rsid w:val="002C4E34"/>
    <w:rsid w:val="002C5904"/>
    <w:rsid w:val="002C5EE5"/>
    <w:rsid w:val="002C6524"/>
    <w:rsid w:val="002C6833"/>
    <w:rsid w:val="002C691F"/>
    <w:rsid w:val="002C6A2E"/>
    <w:rsid w:val="002D11FD"/>
    <w:rsid w:val="002D4438"/>
    <w:rsid w:val="002D45BC"/>
    <w:rsid w:val="002D61AE"/>
    <w:rsid w:val="002D61B4"/>
    <w:rsid w:val="002D695D"/>
    <w:rsid w:val="002D714F"/>
    <w:rsid w:val="002D7736"/>
    <w:rsid w:val="002E1460"/>
    <w:rsid w:val="002E3C90"/>
    <w:rsid w:val="002E4D77"/>
    <w:rsid w:val="002E63C0"/>
    <w:rsid w:val="002F3844"/>
    <w:rsid w:val="002F7C3E"/>
    <w:rsid w:val="00302467"/>
    <w:rsid w:val="0030310B"/>
    <w:rsid w:val="00304BDB"/>
    <w:rsid w:val="00305149"/>
    <w:rsid w:val="0030539E"/>
    <w:rsid w:val="00305565"/>
    <w:rsid w:val="00310AC1"/>
    <w:rsid w:val="00310C61"/>
    <w:rsid w:val="00311CA7"/>
    <w:rsid w:val="00312FB3"/>
    <w:rsid w:val="00314638"/>
    <w:rsid w:val="0031770B"/>
    <w:rsid w:val="00317CB8"/>
    <w:rsid w:val="00320278"/>
    <w:rsid w:val="00321EB6"/>
    <w:rsid w:val="00322BC5"/>
    <w:rsid w:val="00327AB2"/>
    <w:rsid w:val="003319A1"/>
    <w:rsid w:val="00333290"/>
    <w:rsid w:val="00344FCD"/>
    <w:rsid w:val="0034525D"/>
    <w:rsid w:val="00347F1D"/>
    <w:rsid w:val="00350E89"/>
    <w:rsid w:val="00354AAB"/>
    <w:rsid w:val="00354C21"/>
    <w:rsid w:val="00360170"/>
    <w:rsid w:val="00361050"/>
    <w:rsid w:val="00361C56"/>
    <w:rsid w:val="00361F13"/>
    <w:rsid w:val="003664F7"/>
    <w:rsid w:val="003731A6"/>
    <w:rsid w:val="00380C2E"/>
    <w:rsid w:val="00380CD1"/>
    <w:rsid w:val="00384B3E"/>
    <w:rsid w:val="00386849"/>
    <w:rsid w:val="00387B5B"/>
    <w:rsid w:val="00387EB0"/>
    <w:rsid w:val="00391BB0"/>
    <w:rsid w:val="00394627"/>
    <w:rsid w:val="00394A4D"/>
    <w:rsid w:val="00394C56"/>
    <w:rsid w:val="003951D1"/>
    <w:rsid w:val="0039556C"/>
    <w:rsid w:val="00395A1A"/>
    <w:rsid w:val="003966B8"/>
    <w:rsid w:val="003975BD"/>
    <w:rsid w:val="003A16E3"/>
    <w:rsid w:val="003A33EA"/>
    <w:rsid w:val="003B12D0"/>
    <w:rsid w:val="003B2D2F"/>
    <w:rsid w:val="003B3B18"/>
    <w:rsid w:val="003B5841"/>
    <w:rsid w:val="003C0865"/>
    <w:rsid w:val="003C1197"/>
    <w:rsid w:val="003C371A"/>
    <w:rsid w:val="003C41DB"/>
    <w:rsid w:val="003C4BE0"/>
    <w:rsid w:val="003D0AE9"/>
    <w:rsid w:val="003D1642"/>
    <w:rsid w:val="003D3264"/>
    <w:rsid w:val="003D4199"/>
    <w:rsid w:val="003D48BC"/>
    <w:rsid w:val="003E500D"/>
    <w:rsid w:val="003E5DC6"/>
    <w:rsid w:val="003E613A"/>
    <w:rsid w:val="003E77F1"/>
    <w:rsid w:val="003F2BF7"/>
    <w:rsid w:val="003F357B"/>
    <w:rsid w:val="003F67FD"/>
    <w:rsid w:val="00400F3A"/>
    <w:rsid w:val="004016B0"/>
    <w:rsid w:val="00403008"/>
    <w:rsid w:val="0040479E"/>
    <w:rsid w:val="00406E85"/>
    <w:rsid w:val="0040721E"/>
    <w:rsid w:val="00407FFC"/>
    <w:rsid w:val="004104F9"/>
    <w:rsid w:val="004128CE"/>
    <w:rsid w:val="00412AE5"/>
    <w:rsid w:val="00413398"/>
    <w:rsid w:val="004139A0"/>
    <w:rsid w:val="00414825"/>
    <w:rsid w:val="004177F0"/>
    <w:rsid w:val="00417D44"/>
    <w:rsid w:val="0042113D"/>
    <w:rsid w:val="0042246C"/>
    <w:rsid w:val="00422474"/>
    <w:rsid w:val="00424D6D"/>
    <w:rsid w:val="00427105"/>
    <w:rsid w:val="0042780D"/>
    <w:rsid w:val="004300EF"/>
    <w:rsid w:val="00431AF7"/>
    <w:rsid w:val="00443E5D"/>
    <w:rsid w:val="00444A83"/>
    <w:rsid w:val="0044631A"/>
    <w:rsid w:val="00446D35"/>
    <w:rsid w:val="0045087D"/>
    <w:rsid w:val="00451182"/>
    <w:rsid w:val="00451F15"/>
    <w:rsid w:val="00453EE5"/>
    <w:rsid w:val="004547AB"/>
    <w:rsid w:val="0045780C"/>
    <w:rsid w:val="004602F5"/>
    <w:rsid w:val="00463782"/>
    <w:rsid w:val="00466025"/>
    <w:rsid w:val="00470772"/>
    <w:rsid w:val="004714D2"/>
    <w:rsid w:val="00475497"/>
    <w:rsid w:val="0047626F"/>
    <w:rsid w:val="0047690D"/>
    <w:rsid w:val="004902CC"/>
    <w:rsid w:val="004911DF"/>
    <w:rsid w:val="004928FE"/>
    <w:rsid w:val="00493B97"/>
    <w:rsid w:val="00493BB1"/>
    <w:rsid w:val="00494B63"/>
    <w:rsid w:val="00494E2B"/>
    <w:rsid w:val="00495ED1"/>
    <w:rsid w:val="00497B60"/>
    <w:rsid w:val="004A0C04"/>
    <w:rsid w:val="004A1419"/>
    <w:rsid w:val="004A157A"/>
    <w:rsid w:val="004A1C4D"/>
    <w:rsid w:val="004A34CA"/>
    <w:rsid w:val="004B0100"/>
    <w:rsid w:val="004B056F"/>
    <w:rsid w:val="004B07D9"/>
    <w:rsid w:val="004B29F9"/>
    <w:rsid w:val="004B3288"/>
    <w:rsid w:val="004B43EB"/>
    <w:rsid w:val="004B5178"/>
    <w:rsid w:val="004B6363"/>
    <w:rsid w:val="004B7021"/>
    <w:rsid w:val="004C054C"/>
    <w:rsid w:val="004C1B02"/>
    <w:rsid w:val="004C5B72"/>
    <w:rsid w:val="004C7B8C"/>
    <w:rsid w:val="004D41A5"/>
    <w:rsid w:val="004D71FB"/>
    <w:rsid w:val="004E0627"/>
    <w:rsid w:val="004E3562"/>
    <w:rsid w:val="004E6ED1"/>
    <w:rsid w:val="004F5AFC"/>
    <w:rsid w:val="004F775F"/>
    <w:rsid w:val="0050181B"/>
    <w:rsid w:val="005029A5"/>
    <w:rsid w:val="00504AD2"/>
    <w:rsid w:val="00504B5D"/>
    <w:rsid w:val="005069C9"/>
    <w:rsid w:val="00506B55"/>
    <w:rsid w:val="00507280"/>
    <w:rsid w:val="00511159"/>
    <w:rsid w:val="005122BB"/>
    <w:rsid w:val="005169A0"/>
    <w:rsid w:val="0052011D"/>
    <w:rsid w:val="0052079A"/>
    <w:rsid w:val="00521F27"/>
    <w:rsid w:val="00525A8A"/>
    <w:rsid w:val="00526EC3"/>
    <w:rsid w:val="00531BEA"/>
    <w:rsid w:val="00533367"/>
    <w:rsid w:val="00535367"/>
    <w:rsid w:val="00535FCE"/>
    <w:rsid w:val="0053713E"/>
    <w:rsid w:val="00537329"/>
    <w:rsid w:val="00543884"/>
    <w:rsid w:val="00546A17"/>
    <w:rsid w:val="00551982"/>
    <w:rsid w:val="00551EFC"/>
    <w:rsid w:val="005525C1"/>
    <w:rsid w:val="00555649"/>
    <w:rsid w:val="005567CE"/>
    <w:rsid w:val="00560A86"/>
    <w:rsid w:val="00561195"/>
    <w:rsid w:val="00563331"/>
    <w:rsid w:val="00567377"/>
    <w:rsid w:val="00567669"/>
    <w:rsid w:val="00571F50"/>
    <w:rsid w:val="005746A7"/>
    <w:rsid w:val="005748BC"/>
    <w:rsid w:val="005835AA"/>
    <w:rsid w:val="005866EE"/>
    <w:rsid w:val="00593609"/>
    <w:rsid w:val="005951FB"/>
    <w:rsid w:val="00595DAC"/>
    <w:rsid w:val="005A0479"/>
    <w:rsid w:val="005A1069"/>
    <w:rsid w:val="005A2027"/>
    <w:rsid w:val="005A50DB"/>
    <w:rsid w:val="005A52AE"/>
    <w:rsid w:val="005A7006"/>
    <w:rsid w:val="005B0F60"/>
    <w:rsid w:val="005B4E46"/>
    <w:rsid w:val="005B7BE4"/>
    <w:rsid w:val="005B7D7A"/>
    <w:rsid w:val="005C268F"/>
    <w:rsid w:val="005D19DB"/>
    <w:rsid w:val="005D45BF"/>
    <w:rsid w:val="005D7276"/>
    <w:rsid w:val="005E2A26"/>
    <w:rsid w:val="005E6403"/>
    <w:rsid w:val="005E78DC"/>
    <w:rsid w:val="005F03A9"/>
    <w:rsid w:val="005F1CB9"/>
    <w:rsid w:val="005F395E"/>
    <w:rsid w:val="005F423C"/>
    <w:rsid w:val="005F61E3"/>
    <w:rsid w:val="005F729C"/>
    <w:rsid w:val="005F7457"/>
    <w:rsid w:val="005F7D16"/>
    <w:rsid w:val="0060044B"/>
    <w:rsid w:val="0060558F"/>
    <w:rsid w:val="00605913"/>
    <w:rsid w:val="00605B5F"/>
    <w:rsid w:val="00611BFE"/>
    <w:rsid w:val="00621208"/>
    <w:rsid w:val="00623D44"/>
    <w:rsid w:val="00624E74"/>
    <w:rsid w:val="00624FBA"/>
    <w:rsid w:val="0062598F"/>
    <w:rsid w:val="00627BA2"/>
    <w:rsid w:val="006333A4"/>
    <w:rsid w:val="006346E2"/>
    <w:rsid w:val="00635027"/>
    <w:rsid w:val="006376AA"/>
    <w:rsid w:val="00641D30"/>
    <w:rsid w:val="006422C2"/>
    <w:rsid w:val="006425E8"/>
    <w:rsid w:val="006438BB"/>
    <w:rsid w:val="00652208"/>
    <w:rsid w:val="00652710"/>
    <w:rsid w:val="006559E0"/>
    <w:rsid w:val="00655F98"/>
    <w:rsid w:val="0065619C"/>
    <w:rsid w:val="00660D7E"/>
    <w:rsid w:val="00665707"/>
    <w:rsid w:val="006664C8"/>
    <w:rsid w:val="00667C66"/>
    <w:rsid w:val="00675453"/>
    <w:rsid w:val="006810C8"/>
    <w:rsid w:val="006829F5"/>
    <w:rsid w:val="00693ACB"/>
    <w:rsid w:val="0069548B"/>
    <w:rsid w:val="00695C1B"/>
    <w:rsid w:val="00696DEB"/>
    <w:rsid w:val="006A4AD7"/>
    <w:rsid w:val="006A4C64"/>
    <w:rsid w:val="006B1EED"/>
    <w:rsid w:val="006B2CB2"/>
    <w:rsid w:val="006B3F2D"/>
    <w:rsid w:val="006B4746"/>
    <w:rsid w:val="006B583A"/>
    <w:rsid w:val="006B5E89"/>
    <w:rsid w:val="006B702C"/>
    <w:rsid w:val="006B7151"/>
    <w:rsid w:val="006C2C9A"/>
    <w:rsid w:val="006C3F33"/>
    <w:rsid w:val="006C3F34"/>
    <w:rsid w:val="006D10EF"/>
    <w:rsid w:val="006D45EA"/>
    <w:rsid w:val="006D4E27"/>
    <w:rsid w:val="006D7166"/>
    <w:rsid w:val="006D7AF5"/>
    <w:rsid w:val="006D7C63"/>
    <w:rsid w:val="006E34DA"/>
    <w:rsid w:val="006E557F"/>
    <w:rsid w:val="006F12C6"/>
    <w:rsid w:val="006F23E5"/>
    <w:rsid w:val="006F2B7C"/>
    <w:rsid w:val="006F4604"/>
    <w:rsid w:val="006F4947"/>
    <w:rsid w:val="006F6E46"/>
    <w:rsid w:val="006F7710"/>
    <w:rsid w:val="00702238"/>
    <w:rsid w:val="00712580"/>
    <w:rsid w:val="00712EC8"/>
    <w:rsid w:val="007141B0"/>
    <w:rsid w:val="00714615"/>
    <w:rsid w:val="00714BDB"/>
    <w:rsid w:val="00722B4A"/>
    <w:rsid w:val="007304FA"/>
    <w:rsid w:val="00731C84"/>
    <w:rsid w:val="007329CC"/>
    <w:rsid w:val="00736059"/>
    <w:rsid w:val="0074225D"/>
    <w:rsid w:val="00744ACA"/>
    <w:rsid w:val="00744FC9"/>
    <w:rsid w:val="00745576"/>
    <w:rsid w:val="007476BF"/>
    <w:rsid w:val="007508DD"/>
    <w:rsid w:val="007525B8"/>
    <w:rsid w:val="00760E40"/>
    <w:rsid w:val="00761512"/>
    <w:rsid w:val="00761E09"/>
    <w:rsid w:val="00764F88"/>
    <w:rsid w:val="00765960"/>
    <w:rsid w:val="007666FD"/>
    <w:rsid w:val="007673B0"/>
    <w:rsid w:val="00770F4A"/>
    <w:rsid w:val="007713EA"/>
    <w:rsid w:val="007714C0"/>
    <w:rsid w:val="00771F80"/>
    <w:rsid w:val="00775ECC"/>
    <w:rsid w:val="007818A5"/>
    <w:rsid w:val="0078225D"/>
    <w:rsid w:val="00782CA0"/>
    <w:rsid w:val="007838E4"/>
    <w:rsid w:val="00784909"/>
    <w:rsid w:val="00787710"/>
    <w:rsid w:val="00790F84"/>
    <w:rsid w:val="0079112F"/>
    <w:rsid w:val="00794316"/>
    <w:rsid w:val="00796BFA"/>
    <w:rsid w:val="007975F3"/>
    <w:rsid w:val="007A097B"/>
    <w:rsid w:val="007A0B38"/>
    <w:rsid w:val="007A4645"/>
    <w:rsid w:val="007A7E29"/>
    <w:rsid w:val="007B21EF"/>
    <w:rsid w:val="007B4CEA"/>
    <w:rsid w:val="007B5807"/>
    <w:rsid w:val="007B7589"/>
    <w:rsid w:val="007B770A"/>
    <w:rsid w:val="007C3863"/>
    <w:rsid w:val="007C4CC6"/>
    <w:rsid w:val="007C5565"/>
    <w:rsid w:val="007C55B5"/>
    <w:rsid w:val="007C5729"/>
    <w:rsid w:val="007C5F60"/>
    <w:rsid w:val="007D0698"/>
    <w:rsid w:val="007D1FE0"/>
    <w:rsid w:val="007D564E"/>
    <w:rsid w:val="007D6A79"/>
    <w:rsid w:val="007E55E8"/>
    <w:rsid w:val="007E6A6C"/>
    <w:rsid w:val="00800955"/>
    <w:rsid w:val="00801510"/>
    <w:rsid w:val="008016B1"/>
    <w:rsid w:val="0080229B"/>
    <w:rsid w:val="0080452B"/>
    <w:rsid w:val="00806C59"/>
    <w:rsid w:val="00806C86"/>
    <w:rsid w:val="00807FD7"/>
    <w:rsid w:val="008149BB"/>
    <w:rsid w:val="00817DBE"/>
    <w:rsid w:val="00817E98"/>
    <w:rsid w:val="00822511"/>
    <w:rsid w:val="008233A7"/>
    <w:rsid w:val="00823CBB"/>
    <w:rsid w:val="00825E1C"/>
    <w:rsid w:val="0083162D"/>
    <w:rsid w:val="0083512A"/>
    <w:rsid w:val="008353F1"/>
    <w:rsid w:val="0083565E"/>
    <w:rsid w:val="00837941"/>
    <w:rsid w:val="00840877"/>
    <w:rsid w:val="00840879"/>
    <w:rsid w:val="008421B7"/>
    <w:rsid w:val="00847334"/>
    <w:rsid w:val="00851D71"/>
    <w:rsid w:val="00853BD4"/>
    <w:rsid w:val="008540A7"/>
    <w:rsid w:val="00854295"/>
    <w:rsid w:val="00854CCF"/>
    <w:rsid w:val="00864707"/>
    <w:rsid w:val="008652F5"/>
    <w:rsid w:val="00866990"/>
    <w:rsid w:val="00866A76"/>
    <w:rsid w:val="00866B98"/>
    <w:rsid w:val="00872AFC"/>
    <w:rsid w:val="008759D4"/>
    <w:rsid w:val="00877455"/>
    <w:rsid w:val="00885540"/>
    <w:rsid w:val="00885A93"/>
    <w:rsid w:val="008900E5"/>
    <w:rsid w:val="00893214"/>
    <w:rsid w:val="008932C1"/>
    <w:rsid w:val="008964C0"/>
    <w:rsid w:val="00897389"/>
    <w:rsid w:val="00897F74"/>
    <w:rsid w:val="008A0315"/>
    <w:rsid w:val="008A19E4"/>
    <w:rsid w:val="008A1B6E"/>
    <w:rsid w:val="008A5607"/>
    <w:rsid w:val="008A7DAC"/>
    <w:rsid w:val="008B059D"/>
    <w:rsid w:val="008B19A3"/>
    <w:rsid w:val="008B495F"/>
    <w:rsid w:val="008B5460"/>
    <w:rsid w:val="008C0AEC"/>
    <w:rsid w:val="008C1010"/>
    <w:rsid w:val="008C1918"/>
    <w:rsid w:val="008C26F0"/>
    <w:rsid w:val="008D3B52"/>
    <w:rsid w:val="008D6D6F"/>
    <w:rsid w:val="008E05B6"/>
    <w:rsid w:val="008E51A7"/>
    <w:rsid w:val="008E5BDB"/>
    <w:rsid w:val="008F1820"/>
    <w:rsid w:val="008F3A3E"/>
    <w:rsid w:val="008F7212"/>
    <w:rsid w:val="008F7FDD"/>
    <w:rsid w:val="0090128A"/>
    <w:rsid w:val="00902FA7"/>
    <w:rsid w:val="0090586C"/>
    <w:rsid w:val="00910452"/>
    <w:rsid w:val="0091133F"/>
    <w:rsid w:val="0091422B"/>
    <w:rsid w:val="00914D49"/>
    <w:rsid w:val="00915C71"/>
    <w:rsid w:val="009168CA"/>
    <w:rsid w:val="00917D25"/>
    <w:rsid w:val="00921C66"/>
    <w:rsid w:val="00922E85"/>
    <w:rsid w:val="0092719F"/>
    <w:rsid w:val="00927571"/>
    <w:rsid w:val="0093408D"/>
    <w:rsid w:val="00934887"/>
    <w:rsid w:val="00934BD1"/>
    <w:rsid w:val="00936CBA"/>
    <w:rsid w:val="00940197"/>
    <w:rsid w:val="00941A33"/>
    <w:rsid w:val="00945088"/>
    <w:rsid w:val="00945F22"/>
    <w:rsid w:val="009465C1"/>
    <w:rsid w:val="00950D85"/>
    <w:rsid w:val="0095107A"/>
    <w:rsid w:val="0095445C"/>
    <w:rsid w:val="009577F3"/>
    <w:rsid w:val="00960474"/>
    <w:rsid w:val="00961743"/>
    <w:rsid w:val="00962F38"/>
    <w:rsid w:val="00963E94"/>
    <w:rsid w:val="00970083"/>
    <w:rsid w:val="00974AA2"/>
    <w:rsid w:val="0097672F"/>
    <w:rsid w:val="0097696B"/>
    <w:rsid w:val="0097715A"/>
    <w:rsid w:val="00981C8B"/>
    <w:rsid w:val="00984670"/>
    <w:rsid w:val="00985FBA"/>
    <w:rsid w:val="0099163C"/>
    <w:rsid w:val="009957C2"/>
    <w:rsid w:val="0099717A"/>
    <w:rsid w:val="009A1418"/>
    <w:rsid w:val="009A15A0"/>
    <w:rsid w:val="009A5691"/>
    <w:rsid w:val="009A746E"/>
    <w:rsid w:val="009B28F2"/>
    <w:rsid w:val="009B7E56"/>
    <w:rsid w:val="009C595A"/>
    <w:rsid w:val="009D12A8"/>
    <w:rsid w:val="009D21CA"/>
    <w:rsid w:val="009D3EE3"/>
    <w:rsid w:val="009D61A9"/>
    <w:rsid w:val="009E2557"/>
    <w:rsid w:val="009E29BF"/>
    <w:rsid w:val="009E6257"/>
    <w:rsid w:val="009E6CD1"/>
    <w:rsid w:val="009E6F42"/>
    <w:rsid w:val="009F05AE"/>
    <w:rsid w:val="009F0EF3"/>
    <w:rsid w:val="009F2ED8"/>
    <w:rsid w:val="009F3367"/>
    <w:rsid w:val="009F42D5"/>
    <w:rsid w:val="009F4C2B"/>
    <w:rsid w:val="009F543F"/>
    <w:rsid w:val="009F5A9C"/>
    <w:rsid w:val="00A03E81"/>
    <w:rsid w:val="00A05696"/>
    <w:rsid w:val="00A05877"/>
    <w:rsid w:val="00A0658B"/>
    <w:rsid w:val="00A07278"/>
    <w:rsid w:val="00A131C9"/>
    <w:rsid w:val="00A141AA"/>
    <w:rsid w:val="00A15BF9"/>
    <w:rsid w:val="00A166CF"/>
    <w:rsid w:val="00A17BB9"/>
    <w:rsid w:val="00A2412D"/>
    <w:rsid w:val="00A256CD"/>
    <w:rsid w:val="00A2795F"/>
    <w:rsid w:val="00A31C30"/>
    <w:rsid w:val="00A32A73"/>
    <w:rsid w:val="00A33179"/>
    <w:rsid w:val="00A34343"/>
    <w:rsid w:val="00A35CC0"/>
    <w:rsid w:val="00A44A18"/>
    <w:rsid w:val="00A46640"/>
    <w:rsid w:val="00A4775A"/>
    <w:rsid w:val="00A5359C"/>
    <w:rsid w:val="00A55FC2"/>
    <w:rsid w:val="00A60796"/>
    <w:rsid w:val="00A62FAF"/>
    <w:rsid w:val="00A633AD"/>
    <w:rsid w:val="00A671F5"/>
    <w:rsid w:val="00A809B2"/>
    <w:rsid w:val="00A81CB4"/>
    <w:rsid w:val="00A84113"/>
    <w:rsid w:val="00A90436"/>
    <w:rsid w:val="00A92721"/>
    <w:rsid w:val="00A946CF"/>
    <w:rsid w:val="00A94FBF"/>
    <w:rsid w:val="00AA3789"/>
    <w:rsid w:val="00AA3E62"/>
    <w:rsid w:val="00AB0856"/>
    <w:rsid w:val="00AB18D5"/>
    <w:rsid w:val="00AB19A1"/>
    <w:rsid w:val="00AB4405"/>
    <w:rsid w:val="00AB472C"/>
    <w:rsid w:val="00AB6748"/>
    <w:rsid w:val="00AC3385"/>
    <w:rsid w:val="00AD2603"/>
    <w:rsid w:val="00AD670B"/>
    <w:rsid w:val="00AD724D"/>
    <w:rsid w:val="00AE2F5A"/>
    <w:rsid w:val="00AE456D"/>
    <w:rsid w:val="00AE4956"/>
    <w:rsid w:val="00AE4E4B"/>
    <w:rsid w:val="00AE7CE2"/>
    <w:rsid w:val="00AF04A7"/>
    <w:rsid w:val="00AF50FD"/>
    <w:rsid w:val="00AF5D8D"/>
    <w:rsid w:val="00AF68DB"/>
    <w:rsid w:val="00AF6922"/>
    <w:rsid w:val="00B01D8D"/>
    <w:rsid w:val="00B03630"/>
    <w:rsid w:val="00B05BAB"/>
    <w:rsid w:val="00B06003"/>
    <w:rsid w:val="00B06C55"/>
    <w:rsid w:val="00B06D07"/>
    <w:rsid w:val="00B07F04"/>
    <w:rsid w:val="00B11F11"/>
    <w:rsid w:val="00B13BA8"/>
    <w:rsid w:val="00B14373"/>
    <w:rsid w:val="00B21360"/>
    <w:rsid w:val="00B22C91"/>
    <w:rsid w:val="00B244A5"/>
    <w:rsid w:val="00B27386"/>
    <w:rsid w:val="00B3163C"/>
    <w:rsid w:val="00B32055"/>
    <w:rsid w:val="00B327D9"/>
    <w:rsid w:val="00B350FD"/>
    <w:rsid w:val="00B41819"/>
    <w:rsid w:val="00B43F8C"/>
    <w:rsid w:val="00B459CC"/>
    <w:rsid w:val="00B46008"/>
    <w:rsid w:val="00B467F3"/>
    <w:rsid w:val="00B52755"/>
    <w:rsid w:val="00B54080"/>
    <w:rsid w:val="00B54A9D"/>
    <w:rsid w:val="00B55295"/>
    <w:rsid w:val="00B55452"/>
    <w:rsid w:val="00B5654B"/>
    <w:rsid w:val="00B56878"/>
    <w:rsid w:val="00B60DE4"/>
    <w:rsid w:val="00B6248E"/>
    <w:rsid w:val="00B84FAC"/>
    <w:rsid w:val="00B92679"/>
    <w:rsid w:val="00B967E6"/>
    <w:rsid w:val="00B96DED"/>
    <w:rsid w:val="00B974E9"/>
    <w:rsid w:val="00BA22BC"/>
    <w:rsid w:val="00BA7AD8"/>
    <w:rsid w:val="00BB05FA"/>
    <w:rsid w:val="00BB1EE5"/>
    <w:rsid w:val="00BB5D2D"/>
    <w:rsid w:val="00BB5FF9"/>
    <w:rsid w:val="00BB71CB"/>
    <w:rsid w:val="00BB7E32"/>
    <w:rsid w:val="00BC03D8"/>
    <w:rsid w:val="00BC19B9"/>
    <w:rsid w:val="00BC724C"/>
    <w:rsid w:val="00BD036A"/>
    <w:rsid w:val="00BD08A6"/>
    <w:rsid w:val="00BD20E1"/>
    <w:rsid w:val="00BD4D8D"/>
    <w:rsid w:val="00BD54CA"/>
    <w:rsid w:val="00BD7877"/>
    <w:rsid w:val="00BD7A15"/>
    <w:rsid w:val="00BE206D"/>
    <w:rsid w:val="00BE2109"/>
    <w:rsid w:val="00BE594E"/>
    <w:rsid w:val="00BE6D97"/>
    <w:rsid w:val="00BF09D2"/>
    <w:rsid w:val="00BF3AC0"/>
    <w:rsid w:val="00BF5078"/>
    <w:rsid w:val="00BF6A15"/>
    <w:rsid w:val="00C01115"/>
    <w:rsid w:val="00C02574"/>
    <w:rsid w:val="00C02CB4"/>
    <w:rsid w:val="00C05A8F"/>
    <w:rsid w:val="00C05F30"/>
    <w:rsid w:val="00C1147E"/>
    <w:rsid w:val="00C17671"/>
    <w:rsid w:val="00C21824"/>
    <w:rsid w:val="00C21E78"/>
    <w:rsid w:val="00C24130"/>
    <w:rsid w:val="00C32160"/>
    <w:rsid w:val="00C34089"/>
    <w:rsid w:val="00C413AA"/>
    <w:rsid w:val="00C42399"/>
    <w:rsid w:val="00C426DE"/>
    <w:rsid w:val="00C43C0D"/>
    <w:rsid w:val="00C44B30"/>
    <w:rsid w:val="00C4679F"/>
    <w:rsid w:val="00C538FC"/>
    <w:rsid w:val="00C60522"/>
    <w:rsid w:val="00C61060"/>
    <w:rsid w:val="00C61A15"/>
    <w:rsid w:val="00C62B80"/>
    <w:rsid w:val="00C65BF1"/>
    <w:rsid w:val="00C704A1"/>
    <w:rsid w:val="00C73240"/>
    <w:rsid w:val="00C76E4F"/>
    <w:rsid w:val="00C81035"/>
    <w:rsid w:val="00C81CC9"/>
    <w:rsid w:val="00C85002"/>
    <w:rsid w:val="00C85C73"/>
    <w:rsid w:val="00C94C0E"/>
    <w:rsid w:val="00C9695E"/>
    <w:rsid w:val="00C97AEE"/>
    <w:rsid w:val="00CA071F"/>
    <w:rsid w:val="00CA115C"/>
    <w:rsid w:val="00CA2430"/>
    <w:rsid w:val="00CA5252"/>
    <w:rsid w:val="00CA5DE2"/>
    <w:rsid w:val="00CA5EF2"/>
    <w:rsid w:val="00CA7328"/>
    <w:rsid w:val="00CB05C7"/>
    <w:rsid w:val="00CB148E"/>
    <w:rsid w:val="00CB37AA"/>
    <w:rsid w:val="00CB4F09"/>
    <w:rsid w:val="00CB63CA"/>
    <w:rsid w:val="00CB6DA4"/>
    <w:rsid w:val="00CB7B3C"/>
    <w:rsid w:val="00CC2029"/>
    <w:rsid w:val="00CC21A9"/>
    <w:rsid w:val="00CC3194"/>
    <w:rsid w:val="00CC323F"/>
    <w:rsid w:val="00CC5ACE"/>
    <w:rsid w:val="00CD090F"/>
    <w:rsid w:val="00CD382A"/>
    <w:rsid w:val="00CD4DE3"/>
    <w:rsid w:val="00CD5B1D"/>
    <w:rsid w:val="00CD6030"/>
    <w:rsid w:val="00CE22F4"/>
    <w:rsid w:val="00CE3742"/>
    <w:rsid w:val="00CE3893"/>
    <w:rsid w:val="00CE47C1"/>
    <w:rsid w:val="00CF5E6D"/>
    <w:rsid w:val="00CF6BBE"/>
    <w:rsid w:val="00D03145"/>
    <w:rsid w:val="00D038BE"/>
    <w:rsid w:val="00D050D5"/>
    <w:rsid w:val="00D10D27"/>
    <w:rsid w:val="00D10D5D"/>
    <w:rsid w:val="00D12242"/>
    <w:rsid w:val="00D13E85"/>
    <w:rsid w:val="00D13F1B"/>
    <w:rsid w:val="00D17539"/>
    <w:rsid w:val="00D204C3"/>
    <w:rsid w:val="00D234CB"/>
    <w:rsid w:val="00D24331"/>
    <w:rsid w:val="00D27DA2"/>
    <w:rsid w:val="00D308ED"/>
    <w:rsid w:val="00D32AAB"/>
    <w:rsid w:val="00D33BC0"/>
    <w:rsid w:val="00D37F5A"/>
    <w:rsid w:val="00D40ADA"/>
    <w:rsid w:val="00D414B2"/>
    <w:rsid w:val="00D41A29"/>
    <w:rsid w:val="00D423B2"/>
    <w:rsid w:val="00D42F47"/>
    <w:rsid w:val="00D46FD2"/>
    <w:rsid w:val="00D5060E"/>
    <w:rsid w:val="00D51058"/>
    <w:rsid w:val="00D52825"/>
    <w:rsid w:val="00D5411F"/>
    <w:rsid w:val="00D576F0"/>
    <w:rsid w:val="00D6283D"/>
    <w:rsid w:val="00D67C8E"/>
    <w:rsid w:val="00D67E4C"/>
    <w:rsid w:val="00D73BB3"/>
    <w:rsid w:val="00D73D45"/>
    <w:rsid w:val="00D82EE2"/>
    <w:rsid w:val="00D8474C"/>
    <w:rsid w:val="00D84FC6"/>
    <w:rsid w:val="00D85AEF"/>
    <w:rsid w:val="00D86599"/>
    <w:rsid w:val="00D86BD1"/>
    <w:rsid w:val="00D86E92"/>
    <w:rsid w:val="00D876B7"/>
    <w:rsid w:val="00D901AD"/>
    <w:rsid w:val="00D95A73"/>
    <w:rsid w:val="00DA1AF6"/>
    <w:rsid w:val="00DA3459"/>
    <w:rsid w:val="00DA45BD"/>
    <w:rsid w:val="00DA4DF5"/>
    <w:rsid w:val="00DA7DF6"/>
    <w:rsid w:val="00DB3401"/>
    <w:rsid w:val="00DB6192"/>
    <w:rsid w:val="00DB677E"/>
    <w:rsid w:val="00DB6B53"/>
    <w:rsid w:val="00DC0BA7"/>
    <w:rsid w:val="00DC6B32"/>
    <w:rsid w:val="00DC79A4"/>
    <w:rsid w:val="00DC7D6B"/>
    <w:rsid w:val="00DD0657"/>
    <w:rsid w:val="00DD218C"/>
    <w:rsid w:val="00DD4C18"/>
    <w:rsid w:val="00DD7523"/>
    <w:rsid w:val="00DD7D79"/>
    <w:rsid w:val="00DE0F9E"/>
    <w:rsid w:val="00DE3977"/>
    <w:rsid w:val="00DE5E67"/>
    <w:rsid w:val="00DE7DA8"/>
    <w:rsid w:val="00DF29AF"/>
    <w:rsid w:val="00DF3ABD"/>
    <w:rsid w:val="00DF6932"/>
    <w:rsid w:val="00E021E8"/>
    <w:rsid w:val="00E0352C"/>
    <w:rsid w:val="00E07BE7"/>
    <w:rsid w:val="00E07CE8"/>
    <w:rsid w:val="00E16C7D"/>
    <w:rsid w:val="00E16CEC"/>
    <w:rsid w:val="00E1799F"/>
    <w:rsid w:val="00E206CC"/>
    <w:rsid w:val="00E25A8D"/>
    <w:rsid w:val="00E304B3"/>
    <w:rsid w:val="00E31EDB"/>
    <w:rsid w:val="00E37AA2"/>
    <w:rsid w:val="00E44348"/>
    <w:rsid w:val="00E46FFD"/>
    <w:rsid w:val="00E51CD7"/>
    <w:rsid w:val="00E55072"/>
    <w:rsid w:val="00E559FE"/>
    <w:rsid w:val="00E5673B"/>
    <w:rsid w:val="00E5674A"/>
    <w:rsid w:val="00E61291"/>
    <w:rsid w:val="00E6245C"/>
    <w:rsid w:val="00E62E9C"/>
    <w:rsid w:val="00E65CAA"/>
    <w:rsid w:val="00E6610A"/>
    <w:rsid w:val="00E66402"/>
    <w:rsid w:val="00E706A4"/>
    <w:rsid w:val="00E70E27"/>
    <w:rsid w:val="00E71F91"/>
    <w:rsid w:val="00E80CEA"/>
    <w:rsid w:val="00E82CC5"/>
    <w:rsid w:val="00E90613"/>
    <w:rsid w:val="00E909C2"/>
    <w:rsid w:val="00E923B4"/>
    <w:rsid w:val="00E92970"/>
    <w:rsid w:val="00E92D89"/>
    <w:rsid w:val="00E9363E"/>
    <w:rsid w:val="00E95134"/>
    <w:rsid w:val="00EA02D9"/>
    <w:rsid w:val="00EA03B9"/>
    <w:rsid w:val="00EA11FB"/>
    <w:rsid w:val="00EA3591"/>
    <w:rsid w:val="00EA76EA"/>
    <w:rsid w:val="00EA78B7"/>
    <w:rsid w:val="00EA7C34"/>
    <w:rsid w:val="00EB0DE5"/>
    <w:rsid w:val="00EB1B98"/>
    <w:rsid w:val="00EB218E"/>
    <w:rsid w:val="00EB547E"/>
    <w:rsid w:val="00EB60A2"/>
    <w:rsid w:val="00EB7A86"/>
    <w:rsid w:val="00EC0389"/>
    <w:rsid w:val="00EC1F5C"/>
    <w:rsid w:val="00EC3375"/>
    <w:rsid w:val="00EC394C"/>
    <w:rsid w:val="00EC7BDE"/>
    <w:rsid w:val="00ED23BC"/>
    <w:rsid w:val="00ED3428"/>
    <w:rsid w:val="00EE11B6"/>
    <w:rsid w:val="00EE3B28"/>
    <w:rsid w:val="00EE49C4"/>
    <w:rsid w:val="00EE4F6F"/>
    <w:rsid w:val="00EE6B9A"/>
    <w:rsid w:val="00EE78A2"/>
    <w:rsid w:val="00EF128A"/>
    <w:rsid w:val="00EF692E"/>
    <w:rsid w:val="00F01C0B"/>
    <w:rsid w:val="00F0298C"/>
    <w:rsid w:val="00F04C22"/>
    <w:rsid w:val="00F06149"/>
    <w:rsid w:val="00F16529"/>
    <w:rsid w:val="00F16624"/>
    <w:rsid w:val="00F17DC1"/>
    <w:rsid w:val="00F22A6F"/>
    <w:rsid w:val="00F26B75"/>
    <w:rsid w:val="00F26FBE"/>
    <w:rsid w:val="00F3173B"/>
    <w:rsid w:val="00F32275"/>
    <w:rsid w:val="00F332B8"/>
    <w:rsid w:val="00F358CF"/>
    <w:rsid w:val="00F4018A"/>
    <w:rsid w:val="00F408C3"/>
    <w:rsid w:val="00F422AD"/>
    <w:rsid w:val="00F4270A"/>
    <w:rsid w:val="00F43305"/>
    <w:rsid w:val="00F437C4"/>
    <w:rsid w:val="00F43A80"/>
    <w:rsid w:val="00F469A3"/>
    <w:rsid w:val="00F46BDE"/>
    <w:rsid w:val="00F47C47"/>
    <w:rsid w:val="00F509BB"/>
    <w:rsid w:val="00F53B91"/>
    <w:rsid w:val="00F53E61"/>
    <w:rsid w:val="00F56110"/>
    <w:rsid w:val="00F60A55"/>
    <w:rsid w:val="00F61DAD"/>
    <w:rsid w:val="00F623F0"/>
    <w:rsid w:val="00F632DC"/>
    <w:rsid w:val="00F66B91"/>
    <w:rsid w:val="00F70369"/>
    <w:rsid w:val="00F714BF"/>
    <w:rsid w:val="00F71965"/>
    <w:rsid w:val="00F71976"/>
    <w:rsid w:val="00F73668"/>
    <w:rsid w:val="00F73A8D"/>
    <w:rsid w:val="00F7434C"/>
    <w:rsid w:val="00F75454"/>
    <w:rsid w:val="00F755BD"/>
    <w:rsid w:val="00F9061A"/>
    <w:rsid w:val="00F9111E"/>
    <w:rsid w:val="00F92402"/>
    <w:rsid w:val="00F92D69"/>
    <w:rsid w:val="00F9307D"/>
    <w:rsid w:val="00F9462B"/>
    <w:rsid w:val="00F94FE5"/>
    <w:rsid w:val="00F97D44"/>
    <w:rsid w:val="00F97E0C"/>
    <w:rsid w:val="00FA133D"/>
    <w:rsid w:val="00FA334D"/>
    <w:rsid w:val="00FB1CE5"/>
    <w:rsid w:val="00FB4944"/>
    <w:rsid w:val="00FB4E02"/>
    <w:rsid w:val="00FC394A"/>
    <w:rsid w:val="00FC59A1"/>
    <w:rsid w:val="00FC5F40"/>
    <w:rsid w:val="00FC6C34"/>
    <w:rsid w:val="00FC7D3C"/>
    <w:rsid w:val="00FD0B63"/>
    <w:rsid w:val="00FD0EB1"/>
    <w:rsid w:val="00FD2492"/>
    <w:rsid w:val="00FD37A0"/>
    <w:rsid w:val="00FD502B"/>
    <w:rsid w:val="00FD5431"/>
    <w:rsid w:val="00FD5B8E"/>
    <w:rsid w:val="00FD5E2B"/>
    <w:rsid w:val="00FD63F0"/>
    <w:rsid w:val="00FD731E"/>
    <w:rsid w:val="00FE1997"/>
    <w:rsid w:val="00FE5BA5"/>
    <w:rsid w:val="00FE729B"/>
    <w:rsid w:val="00FE7E2F"/>
    <w:rsid w:val="00FF1CAB"/>
    <w:rsid w:val="00FF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5DC5606A"/>
  <w15:docId w15:val="{1AB8CE6D-A58E-4990-8DA5-7D38A4F77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4B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B5CCE"/>
    <w:pPr>
      <w:keepNext/>
      <w:tabs>
        <w:tab w:val="num" w:pos="-1448"/>
      </w:tabs>
      <w:suppressAutoHyphens/>
      <w:ind w:left="-1808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F2B7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5">
    <w:name w:val="heading 5"/>
    <w:basedOn w:val="Normalny"/>
    <w:next w:val="Normalny"/>
    <w:link w:val="Nagwek5Znak"/>
    <w:unhideWhenUsed/>
    <w:qFormat/>
    <w:rsid w:val="007A464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929E1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7A4645"/>
    <w:pPr>
      <w:spacing w:before="240" w:after="60"/>
      <w:outlineLvl w:val="6"/>
    </w:pPr>
    <w:rPr>
      <w:rFonts w:ascii="Calibri" w:hAnsi="Calibri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3C119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ziom2">
    <w:name w:val="Poziom 2"/>
    <w:basedOn w:val="Lista"/>
    <w:next w:val="Normalny"/>
    <w:autoRedefine/>
    <w:rsid w:val="00D86E92"/>
    <w:pPr>
      <w:numPr>
        <w:numId w:val="3"/>
      </w:numPr>
      <w:spacing w:before="120" w:after="240"/>
    </w:pPr>
    <w:rPr>
      <w:b/>
      <w:sz w:val="28"/>
    </w:rPr>
  </w:style>
  <w:style w:type="paragraph" w:styleId="Listanumerowana">
    <w:name w:val="List Number"/>
    <w:basedOn w:val="Normalny"/>
    <w:rsid w:val="00D86E92"/>
    <w:pPr>
      <w:numPr>
        <w:numId w:val="1"/>
      </w:numPr>
    </w:pPr>
  </w:style>
  <w:style w:type="paragraph" w:customStyle="1" w:styleId="Poziom1">
    <w:name w:val="Poziom 1"/>
    <w:basedOn w:val="Nagwek"/>
    <w:rsid w:val="00D86E92"/>
    <w:pPr>
      <w:pageBreakBefore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after="120"/>
      <w:jc w:val="center"/>
    </w:pPr>
    <w:rPr>
      <w:rFonts w:ascii="Book Antiqua" w:hAnsi="Book Antiqua"/>
      <w:b/>
      <w:smallCaps/>
      <w:sz w:val="36"/>
      <w:szCs w:val="36"/>
    </w:rPr>
  </w:style>
  <w:style w:type="paragraph" w:styleId="Nagwek">
    <w:name w:val="header"/>
    <w:basedOn w:val="Normalny"/>
    <w:link w:val="NagwekZnak"/>
    <w:rsid w:val="00D86E92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D86E92"/>
    <w:pPr>
      <w:ind w:left="283" w:hanging="283"/>
    </w:pPr>
  </w:style>
  <w:style w:type="paragraph" w:styleId="Tekstprzypisudolnego">
    <w:name w:val="footnote text"/>
    <w:basedOn w:val="Normalny"/>
    <w:link w:val="TekstprzypisudolnegoZnak"/>
    <w:semiHidden/>
    <w:rsid w:val="00D414B2"/>
    <w:rPr>
      <w:sz w:val="20"/>
      <w:szCs w:val="20"/>
    </w:rPr>
  </w:style>
  <w:style w:type="character" w:styleId="Odwoanieprzypisudolnego">
    <w:name w:val="footnote reference"/>
    <w:semiHidden/>
    <w:rsid w:val="00D414B2"/>
    <w:rPr>
      <w:vertAlign w:val="superscript"/>
    </w:rPr>
  </w:style>
  <w:style w:type="table" w:styleId="Tabela-Siatka">
    <w:name w:val="Table Grid"/>
    <w:basedOn w:val="Standardowy"/>
    <w:uiPriority w:val="39"/>
    <w:rsid w:val="00406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8474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8474C"/>
    <w:rPr>
      <w:sz w:val="24"/>
      <w:szCs w:val="24"/>
    </w:rPr>
  </w:style>
  <w:style w:type="character" w:customStyle="1" w:styleId="NagwekZnak">
    <w:name w:val="Nagłówek Znak"/>
    <w:link w:val="Nagwek"/>
    <w:rsid w:val="00872AFC"/>
    <w:rPr>
      <w:sz w:val="24"/>
      <w:szCs w:val="24"/>
    </w:rPr>
  </w:style>
  <w:style w:type="paragraph" w:styleId="Tekstdymka">
    <w:name w:val="Balloon Text"/>
    <w:basedOn w:val="Normalny"/>
    <w:link w:val="TekstdymkaZnak"/>
    <w:rsid w:val="00872AF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72AFC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rsid w:val="007666FD"/>
    <w:rPr>
      <w:rFonts w:ascii="Calibri" w:hAnsi="Calibri"/>
      <w:noProof w:val="0"/>
      <w:sz w:val="22"/>
      <w:szCs w:val="22"/>
      <w:lang w:val="pl-PL" w:eastAsia="en-US" w:bidi="ar-SA"/>
    </w:rPr>
  </w:style>
  <w:style w:type="paragraph" w:styleId="Zwykytekst">
    <w:name w:val="Plain Text"/>
    <w:basedOn w:val="Normalny"/>
    <w:link w:val="ZwykytekstZnak"/>
    <w:unhideWhenUsed/>
    <w:rsid w:val="00525A8A"/>
    <w:rPr>
      <w:rFonts w:ascii="Courier New" w:hAnsi="Courier New"/>
      <w:sz w:val="20"/>
    </w:rPr>
  </w:style>
  <w:style w:type="character" w:customStyle="1" w:styleId="ZwykytekstZnak">
    <w:name w:val="Zwykły tekst Znak"/>
    <w:link w:val="Zwykytekst"/>
    <w:rsid w:val="00525A8A"/>
    <w:rPr>
      <w:rFonts w:ascii="Courier New" w:hAnsi="Courier New" w:cs="Tw Cen MT"/>
      <w:szCs w:val="24"/>
    </w:rPr>
  </w:style>
  <w:style w:type="character" w:customStyle="1" w:styleId="Nagwek1Znak">
    <w:name w:val="Nagłówek 1 Znak"/>
    <w:link w:val="Nagwek1"/>
    <w:rsid w:val="000B5CCE"/>
    <w:rPr>
      <w:rFonts w:cs="Tw Cen MT"/>
      <w:b/>
      <w:sz w:val="36"/>
      <w:szCs w:val="24"/>
    </w:rPr>
  </w:style>
  <w:style w:type="paragraph" w:styleId="Tekstpodstawowy">
    <w:name w:val="Body Text"/>
    <w:basedOn w:val="Normalny"/>
    <w:link w:val="TekstpodstawowyZnak"/>
    <w:rsid w:val="000B5CCE"/>
    <w:pPr>
      <w:suppressAutoHyphens/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rsid w:val="000B5CCE"/>
    <w:rPr>
      <w:rFonts w:cs="Tw Cen MT"/>
      <w:szCs w:val="24"/>
    </w:rPr>
  </w:style>
  <w:style w:type="paragraph" w:styleId="Tekstprzypisukocowego">
    <w:name w:val="endnote text"/>
    <w:basedOn w:val="Normalny"/>
    <w:link w:val="TekstprzypisukocowegoZnak"/>
    <w:rsid w:val="000B5CC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B5CCE"/>
  </w:style>
  <w:style w:type="character" w:styleId="Odwoanieprzypisukocowego">
    <w:name w:val="endnote reference"/>
    <w:rsid w:val="000B5CCE"/>
    <w:rPr>
      <w:vertAlign w:val="superscript"/>
    </w:rPr>
  </w:style>
  <w:style w:type="character" w:customStyle="1" w:styleId="Nagwek2Znak">
    <w:name w:val="Nagłówek 2 Znak"/>
    <w:link w:val="Nagwek2"/>
    <w:semiHidden/>
    <w:rsid w:val="006F2B7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ekstpodstawowy3">
    <w:name w:val="Body Text 3"/>
    <w:basedOn w:val="Normalny"/>
    <w:link w:val="Tekstpodstawowy3Znak"/>
    <w:rsid w:val="006F2B7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6F2B7C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F2B7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6F2B7C"/>
    <w:rPr>
      <w:sz w:val="24"/>
      <w:szCs w:val="24"/>
    </w:rPr>
  </w:style>
  <w:style w:type="paragraph" w:customStyle="1" w:styleId="Tekstpodstawowy21">
    <w:name w:val="Tekst podstawowy 21"/>
    <w:basedOn w:val="Normalny"/>
    <w:rsid w:val="00B3163C"/>
    <w:pPr>
      <w:keepLines/>
      <w:overflowPunct w:val="0"/>
      <w:autoSpaceDE w:val="0"/>
      <w:autoSpaceDN w:val="0"/>
      <w:adjustRightInd w:val="0"/>
      <w:jc w:val="both"/>
    </w:pPr>
    <w:rPr>
      <w:rFonts w:ascii="Tahoma" w:hAnsi="Tahoma"/>
      <w:color w:val="000000"/>
      <w:sz w:val="22"/>
      <w:szCs w:val="20"/>
    </w:rPr>
  </w:style>
  <w:style w:type="paragraph" w:customStyle="1" w:styleId="Tekstpodstawowy31">
    <w:name w:val="Tekst podstawowy 31"/>
    <w:basedOn w:val="Normalny"/>
    <w:rsid w:val="00B3163C"/>
    <w:pPr>
      <w:keepLines/>
      <w:overflowPunct w:val="0"/>
      <w:autoSpaceDE w:val="0"/>
      <w:autoSpaceDN w:val="0"/>
      <w:adjustRightInd w:val="0"/>
    </w:pPr>
    <w:rPr>
      <w:rFonts w:ascii="Tahoma" w:hAnsi="Tahoma"/>
      <w:i/>
      <w:color w:val="000000"/>
      <w:sz w:val="16"/>
      <w:szCs w:val="20"/>
    </w:rPr>
  </w:style>
  <w:style w:type="paragraph" w:styleId="Akapitzlist">
    <w:name w:val="List Paragraph"/>
    <w:basedOn w:val="Normalny"/>
    <w:uiPriority w:val="34"/>
    <w:qFormat/>
    <w:rsid w:val="00627BA2"/>
    <w:pPr>
      <w:ind w:left="720"/>
      <w:contextualSpacing/>
    </w:pPr>
  </w:style>
  <w:style w:type="character" w:styleId="Hipercze">
    <w:name w:val="Hyperlink"/>
    <w:rsid w:val="00B54A9D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rsid w:val="00DE3977"/>
    <w:pPr>
      <w:widowControl w:val="0"/>
      <w:suppressAutoHyphens/>
      <w:spacing w:after="120"/>
      <w:ind w:left="283"/>
    </w:pPr>
    <w:rPr>
      <w:rFonts w:eastAsia="Lucida Sans Unicode"/>
      <w:kern w:val="1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E3977"/>
    <w:rPr>
      <w:rFonts w:eastAsia="Lucida Sans Unicode"/>
      <w:kern w:val="1"/>
      <w:sz w:val="16"/>
      <w:szCs w:val="16"/>
    </w:rPr>
  </w:style>
  <w:style w:type="paragraph" w:styleId="Podtytu">
    <w:name w:val="Subtitle"/>
    <w:basedOn w:val="Normalny"/>
    <w:next w:val="Tekstpodstawowy"/>
    <w:link w:val="PodtytuZnak"/>
    <w:qFormat/>
    <w:rsid w:val="00DE3977"/>
    <w:pPr>
      <w:suppressAutoHyphens/>
      <w:jc w:val="center"/>
    </w:pPr>
    <w:rPr>
      <w:b/>
    </w:rPr>
  </w:style>
  <w:style w:type="character" w:customStyle="1" w:styleId="PodtytuZnak">
    <w:name w:val="Podtytuł Znak"/>
    <w:link w:val="Podtytu"/>
    <w:rsid w:val="00DE3977"/>
    <w:rPr>
      <w:b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24E74"/>
  </w:style>
  <w:style w:type="paragraph" w:styleId="NormalnyWeb">
    <w:name w:val="Normal (Web)"/>
    <w:basedOn w:val="Normalny"/>
    <w:rsid w:val="00624E74"/>
    <w:pPr>
      <w:spacing w:before="100" w:after="100"/>
    </w:pPr>
    <w:rPr>
      <w:szCs w:val="20"/>
    </w:rPr>
  </w:style>
  <w:style w:type="character" w:styleId="Uwydatnienie">
    <w:name w:val="Emphasis"/>
    <w:uiPriority w:val="20"/>
    <w:qFormat/>
    <w:rsid w:val="000F7EE6"/>
    <w:rPr>
      <w:b w:val="0"/>
      <w:bCs w:val="0"/>
      <w:i/>
      <w:iCs/>
    </w:rPr>
  </w:style>
  <w:style w:type="character" w:styleId="Pogrubienie">
    <w:name w:val="Strong"/>
    <w:uiPriority w:val="22"/>
    <w:qFormat/>
    <w:rsid w:val="000F7EE6"/>
    <w:rPr>
      <w:b/>
      <w:bCs/>
      <w:i w:val="0"/>
      <w:iCs w:val="0"/>
    </w:rPr>
  </w:style>
  <w:style w:type="character" w:customStyle="1" w:styleId="Nagwek5Znak">
    <w:name w:val="Nagłówek 5 Znak"/>
    <w:link w:val="Nagwek5"/>
    <w:rsid w:val="007A464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7Znak">
    <w:name w:val="Nagłówek 7 Znak"/>
    <w:link w:val="Nagwek7"/>
    <w:semiHidden/>
    <w:rsid w:val="007A4645"/>
    <w:rPr>
      <w:rFonts w:ascii="Calibri" w:eastAsia="Times New Roman" w:hAnsi="Calibri" w:cs="Times New Roman"/>
      <w:sz w:val="24"/>
      <w:szCs w:val="24"/>
    </w:rPr>
  </w:style>
  <w:style w:type="paragraph" w:customStyle="1" w:styleId="WW-Tekstpodstawowy2">
    <w:name w:val="WW-Tekst podstawowy 2"/>
    <w:basedOn w:val="Normalny"/>
    <w:rsid w:val="007A4645"/>
    <w:pPr>
      <w:snapToGrid w:val="0"/>
      <w:jc w:val="both"/>
    </w:pPr>
    <w:rPr>
      <w:sz w:val="28"/>
      <w:szCs w:val="20"/>
    </w:rPr>
  </w:style>
  <w:style w:type="paragraph" w:styleId="Tekstpodstawowy2">
    <w:name w:val="Body Text 2"/>
    <w:basedOn w:val="Normalny"/>
    <w:link w:val="Tekstpodstawowy2Znak"/>
    <w:rsid w:val="000929E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0929E1"/>
    <w:rPr>
      <w:sz w:val="24"/>
      <w:szCs w:val="24"/>
    </w:rPr>
  </w:style>
  <w:style w:type="character" w:customStyle="1" w:styleId="Nagwek6Znak">
    <w:name w:val="Nagłówek 6 Znak"/>
    <w:link w:val="Nagwek6"/>
    <w:semiHidden/>
    <w:rsid w:val="000929E1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3C1197"/>
    <w:rPr>
      <w:rFonts w:ascii="Cambria" w:eastAsia="Times New Roman" w:hAnsi="Cambria" w:cs="Times New Roman"/>
      <w:i/>
      <w:iCs/>
      <w:color w:val="40404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61195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47C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6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59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42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35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4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81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17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015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4" w:color="E1E4DC"/>
                                    <w:left w:val="single" w:sz="6" w:space="14" w:color="E1E4DC"/>
                                    <w:bottom w:val="single" w:sz="2" w:space="14" w:color="E1E4DC"/>
                                    <w:right w:val="single" w:sz="6" w:space="14" w:color="E1E4DC"/>
                                  </w:divBdr>
                                  <w:divsChild>
                                    <w:div w:id="603540828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204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3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9CFAD-47E5-4672-9602-55B008374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w Łodzi</Company>
  <LinksUpToDate>false</LinksUpToDate>
  <CharactersWithSpaces>2013</CharactersWithSpaces>
  <SharedDoc>false</SharedDoc>
  <HLinks>
    <vt:vector size="6" baseType="variant">
      <vt:variant>
        <vt:i4>8192114</vt:i4>
      </vt:variant>
      <vt:variant>
        <vt:i4>0</vt:i4>
      </vt:variant>
      <vt:variant>
        <vt:i4>0</vt:i4>
      </vt:variant>
      <vt:variant>
        <vt:i4>5</vt:i4>
      </vt:variant>
      <vt:variant>
        <vt:lpwstr>http://www.pupskierniewice.pl/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</dc:creator>
  <cp:lastModifiedBy>Marta Pęśko</cp:lastModifiedBy>
  <cp:revision>32</cp:revision>
  <cp:lastPrinted>2025-04-29T12:42:00Z</cp:lastPrinted>
  <dcterms:created xsi:type="dcterms:W3CDTF">2024-01-02T14:51:00Z</dcterms:created>
  <dcterms:modified xsi:type="dcterms:W3CDTF">2025-07-07T12:24:00Z</dcterms:modified>
</cp:coreProperties>
</file>